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9F0F6" w14:textId="77777777" w:rsidR="008C6574" w:rsidRPr="00807515" w:rsidRDefault="008C6574" w:rsidP="008C6574">
      <w:pPr>
        <w:spacing w:line="312" w:lineRule="auto"/>
        <w:jc w:val="center"/>
        <w:rPr>
          <w:rFonts w:ascii="Arial" w:hAnsi="Arial" w:cs="Arial"/>
          <w:b/>
          <w:sz w:val="24"/>
          <w:szCs w:val="24"/>
        </w:rPr>
      </w:pPr>
      <w:r w:rsidRPr="00807515">
        <w:rPr>
          <w:rFonts w:ascii="Arial" w:hAnsi="Arial" w:cs="Arial"/>
          <w:b/>
          <w:sz w:val="24"/>
          <w:szCs w:val="24"/>
        </w:rPr>
        <w:t>WZÓR UMOWY</w:t>
      </w:r>
    </w:p>
    <w:p w14:paraId="72BE18BB" w14:textId="77777777" w:rsidR="003D5042" w:rsidRPr="00807515" w:rsidRDefault="003D5042" w:rsidP="003D5042">
      <w:pPr>
        <w:pStyle w:val="Tekstpodstawowy"/>
        <w:tabs>
          <w:tab w:val="left" w:pos="0"/>
        </w:tabs>
        <w:spacing w:line="276" w:lineRule="auto"/>
        <w:jc w:val="center"/>
        <w:rPr>
          <w:rFonts w:ascii="Arial" w:hAnsi="Arial" w:cs="Arial"/>
          <w:sz w:val="24"/>
          <w:szCs w:val="24"/>
        </w:rPr>
      </w:pPr>
      <w:r w:rsidRPr="00807515">
        <w:rPr>
          <w:rFonts w:ascii="Arial" w:hAnsi="Arial" w:cs="Arial"/>
          <w:sz w:val="24"/>
          <w:szCs w:val="24"/>
        </w:rPr>
        <w:t xml:space="preserve">UMOWA </w:t>
      </w:r>
      <w:r w:rsidR="005C2E91" w:rsidRPr="00807515">
        <w:rPr>
          <w:rFonts w:ascii="Arial" w:hAnsi="Arial" w:cs="Arial"/>
          <w:sz w:val="24"/>
          <w:szCs w:val="24"/>
        </w:rPr>
        <w:t>DOSTAWY</w:t>
      </w:r>
    </w:p>
    <w:p w14:paraId="01C7B872" w14:textId="2F0EDCF6" w:rsidR="003D5042" w:rsidRPr="00807515" w:rsidRDefault="003D5042" w:rsidP="003D5042">
      <w:pPr>
        <w:pStyle w:val="Tekstpodstawowy"/>
        <w:tabs>
          <w:tab w:val="left" w:pos="0"/>
        </w:tabs>
        <w:spacing w:line="276" w:lineRule="auto"/>
        <w:jc w:val="center"/>
        <w:rPr>
          <w:rFonts w:ascii="Arial" w:hAnsi="Arial" w:cs="Arial"/>
          <w:sz w:val="24"/>
          <w:szCs w:val="24"/>
        </w:rPr>
      </w:pPr>
      <w:r w:rsidRPr="00807515">
        <w:rPr>
          <w:rFonts w:ascii="Arial" w:hAnsi="Arial" w:cs="Arial"/>
          <w:sz w:val="24"/>
          <w:szCs w:val="24"/>
        </w:rPr>
        <w:t xml:space="preserve">Nr </w:t>
      </w:r>
      <w:r w:rsidR="001F3662">
        <w:rPr>
          <w:rFonts w:ascii="Arial" w:hAnsi="Arial" w:cs="Arial"/>
          <w:sz w:val="24"/>
          <w:szCs w:val="24"/>
        </w:rPr>
        <w:t>…..</w:t>
      </w:r>
      <w:r w:rsidRPr="00807515">
        <w:rPr>
          <w:rFonts w:ascii="Arial" w:hAnsi="Arial" w:cs="Arial"/>
          <w:sz w:val="24"/>
          <w:szCs w:val="24"/>
        </w:rPr>
        <w:t>/</w:t>
      </w:r>
      <w:r w:rsidR="001F3662">
        <w:rPr>
          <w:rFonts w:ascii="Arial" w:hAnsi="Arial" w:cs="Arial"/>
          <w:sz w:val="24"/>
          <w:szCs w:val="24"/>
        </w:rPr>
        <w:t>……</w:t>
      </w:r>
      <w:r w:rsidRPr="00807515">
        <w:rPr>
          <w:rFonts w:ascii="Arial" w:hAnsi="Arial" w:cs="Arial"/>
          <w:sz w:val="24"/>
          <w:szCs w:val="24"/>
        </w:rPr>
        <w:t>/.........................................</w:t>
      </w:r>
    </w:p>
    <w:p w14:paraId="65FBA04A" w14:textId="77777777" w:rsidR="003D5042" w:rsidRPr="00807515" w:rsidRDefault="003D5042" w:rsidP="003D5042">
      <w:pPr>
        <w:pStyle w:val="Tekstpodstawowy"/>
        <w:tabs>
          <w:tab w:val="left" w:pos="0"/>
        </w:tabs>
        <w:spacing w:line="276" w:lineRule="auto"/>
        <w:rPr>
          <w:rFonts w:ascii="Arial" w:hAnsi="Arial" w:cs="Arial"/>
          <w:sz w:val="24"/>
          <w:szCs w:val="24"/>
        </w:rPr>
      </w:pPr>
    </w:p>
    <w:p w14:paraId="01411D8B" w14:textId="77777777" w:rsidR="003D5042" w:rsidRPr="00807515" w:rsidRDefault="003D5042" w:rsidP="003D5042">
      <w:pPr>
        <w:pStyle w:val="Tekstpodstawowy"/>
        <w:spacing w:line="276" w:lineRule="auto"/>
        <w:rPr>
          <w:rFonts w:ascii="Arial" w:hAnsi="Arial" w:cs="Arial"/>
          <w:b/>
          <w:sz w:val="22"/>
          <w:szCs w:val="22"/>
        </w:rPr>
      </w:pPr>
      <w:r w:rsidRPr="00807515">
        <w:rPr>
          <w:rFonts w:ascii="Arial" w:hAnsi="Arial" w:cs="Arial"/>
          <w:sz w:val="22"/>
          <w:szCs w:val="22"/>
        </w:rPr>
        <w:t>zawarta w dniu ........................... r. w Szczecinie, pomiędzy:</w:t>
      </w:r>
    </w:p>
    <w:p w14:paraId="1EC576BB" w14:textId="3D22D2DA" w:rsidR="003D5042" w:rsidRPr="00807515" w:rsidRDefault="00F52DD7" w:rsidP="003D5042">
      <w:pPr>
        <w:pStyle w:val="Tekstpodstawowy"/>
        <w:spacing w:line="276" w:lineRule="auto"/>
        <w:rPr>
          <w:rFonts w:ascii="Arial" w:hAnsi="Arial" w:cs="Arial"/>
          <w:b/>
          <w:sz w:val="22"/>
          <w:szCs w:val="22"/>
        </w:rPr>
      </w:pPr>
      <w:r w:rsidRPr="00F52DD7">
        <w:rPr>
          <w:rFonts w:ascii="Arial" w:hAnsi="Arial" w:cs="Arial"/>
          <w:sz w:val="22"/>
          <w:szCs w:val="22"/>
        </w:rPr>
        <w:t>Gmina-Miasto Szczecin – Zespół Szkół nr 4 im. Armii Krajowej w Szczecinie, zwaną dalej Zamawiającym</w:t>
      </w:r>
      <w:r w:rsidR="003D5042" w:rsidRPr="00807515">
        <w:rPr>
          <w:rFonts w:ascii="Arial" w:hAnsi="Arial" w:cs="Arial"/>
          <w:sz w:val="22"/>
          <w:szCs w:val="22"/>
        </w:rPr>
        <w:t>,</w:t>
      </w:r>
      <w:r>
        <w:rPr>
          <w:rFonts w:ascii="Arial" w:hAnsi="Arial" w:cs="Arial"/>
          <w:b/>
          <w:sz w:val="22"/>
          <w:szCs w:val="22"/>
        </w:rPr>
        <w:t xml:space="preserve"> </w:t>
      </w:r>
      <w:r w:rsidR="003D5042" w:rsidRPr="00807515">
        <w:rPr>
          <w:rFonts w:ascii="Arial" w:hAnsi="Arial" w:cs="Arial"/>
          <w:sz w:val="22"/>
          <w:szCs w:val="22"/>
        </w:rPr>
        <w:t xml:space="preserve">NIP </w:t>
      </w:r>
      <w:r>
        <w:rPr>
          <w:rFonts w:ascii="Arial" w:hAnsi="Arial" w:cs="Arial"/>
          <w:sz w:val="22"/>
          <w:szCs w:val="22"/>
        </w:rPr>
        <w:t>………………..</w:t>
      </w:r>
      <w:r w:rsidR="003D5042" w:rsidRPr="00807515">
        <w:rPr>
          <w:rFonts w:ascii="Arial" w:hAnsi="Arial" w:cs="Arial"/>
          <w:sz w:val="22"/>
          <w:szCs w:val="22"/>
        </w:rPr>
        <w:t xml:space="preserve">, nr REGON </w:t>
      </w:r>
      <w:r>
        <w:rPr>
          <w:rFonts w:ascii="Arial" w:hAnsi="Arial" w:cs="Arial"/>
          <w:sz w:val="22"/>
          <w:szCs w:val="22"/>
        </w:rPr>
        <w:t>………………….</w:t>
      </w:r>
    </w:p>
    <w:p w14:paraId="1868B1C9" w14:textId="77777777" w:rsidR="003D5042" w:rsidRPr="00807515" w:rsidRDefault="003D5042" w:rsidP="003D5042">
      <w:pPr>
        <w:pStyle w:val="Tekstpodstawowy"/>
        <w:spacing w:line="276" w:lineRule="auto"/>
        <w:rPr>
          <w:rFonts w:ascii="Arial" w:hAnsi="Arial" w:cs="Arial"/>
          <w:b/>
          <w:sz w:val="22"/>
          <w:szCs w:val="22"/>
        </w:rPr>
      </w:pPr>
      <w:r w:rsidRPr="00807515">
        <w:rPr>
          <w:rFonts w:ascii="Arial" w:hAnsi="Arial" w:cs="Arial"/>
          <w:sz w:val="22"/>
          <w:szCs w:val="22"/>
        </w:rPr>
        <w:t>w imieniu, której działa:</w:t>
      </w:r>
    </w:p>
    <w:p w14:paraId="03793B4C" w14:textId="77777777" w:rsidR="003D5042" w:rsidRPr="00807515" w:rsidRDefault="003D5042" w:rsidP="003D5042">
      <w:pPr>
        <w:pStyle w:val="Tekstpodstawowy"/>
        <w:spacing w:line="276" w:lineRule="auto"/>
        <w:rPr>
          <w:rFonts w:ascii="Arial" w:hAnsi="Arial" w:cs="Arial"/>
          <w:b/>
          <w:sz w:val="22"/>
          <w:szCs w:val="22"/>
        </w:rPr>
      </w:pPr>
      <w:r w:rsidRPr="00807515">
        <w:rPr>
          <w:rFonts w:ascii="Arial" w:hAnsi="Arial" w:cs="Arial"/>
          <w:sz w:val="22"/>
          <w:szCs w:val="22"/>
        </w:rPr>
        <w:t>.........................................................................................................................................</w:t>
      </w:r>
    </w:p>
    <w:p w14:paraId="5CE48CD4" w14:textId="77777777" w:rsidR="003D5042" w:rsidRPr="00807515" w:rsidRDefault="003D5042" w:rsidP="003D5042">
      <w:pPr>
        <w:pStyle w:val="Tekstpodstawowy"/>
        <w:spacing w:line="276" w:lineRule="auto"/>
        <w:rPr>
          <w:rFonts w:ascii="Arial" w:hAnsi="Arial" w:cs="Arial"/>
          <w:b/>
          <w:sz w:val="22"/>
          <w:szCs w:val="22"/>
        </w:rPr>
      </w:pPr>
      <w:r w:rsidRPr="00807515">
        <w:rPr>
          <w:rFonts w:ascii="Arial" w:hAnsi="Arial" w:cs="Arial"/>
          <w:sz w:val="22"/>
          <w:szCs w:val="22"/>
        </w:rPr>
        <w:t xml:space="preserve">zwaną dalej w treści umowy  „Zamawiającym” </w:t>
      </w:r>
    </w:p>
    <w:p w14:paraId="46FB8006" w14:textId="77777777" w:rsidR="003D5042" w:rsidRPr="00807515" w:rsidRDefault="003D5042" w:rsidP="003D5042">
      <w:pPr>
        <w:pStyle w:val="Tekstpodstawowy"/>
        <w:spacing w:line="276" w:lineRule="auto"/>
        <w:rPr>
          <w:rFonts w:ascii="Arial" w:hAnsi="Arial" w:cs="Arial"/>
          <w:b/>
          <w:sz w:val="22"/>
          <w:szCs w:val="22"/>
        </w:rPr>
      </w:pPr>
    </w:p>
    <w:p w14:paraId="396B4C4F" w14:textId="77777777" w:rsidR="003D5042" w:rsidRPr="00807515" w:rsidRDefault="003D5042" w:rsidP="003D5042">
      <w:pPr>
        <w:pStyle w:val="Tekstpodstawowy"/>
        <w:spacing w:line="276" w:lineRule="auto"/>
        <w:rPr>
          <w:rFonts w:ascii="Arial" w:hAnsi="Arial" w:cs="Arial"/>
          <w:b/>
          <w:sz w:val="22"/>
          <w:szCs w:val="22"/>
        </w:rPr>
      </w:pPr>
      <w:r w:rsidRPr="00807515">
        <w:rPr>
          <w:rFonts w:ascii="Arial" w:hAnsi="Arial" w:cs="Arial"/>
          <w:sz w:val="22"/>
          <w:szCs w:val="22"/>
        </w:rPr>
        <w:t>a</w:t>
      </w:r>
    </w:p>
    <w:p w14:paraId="645B3C47" w14:textId="77777777" w:rsidR="003D5042" w:rsidRPr="00807515" w:rsidRDefault="003D5042" w:rsidP="003D5042">
      <w:pPr>
        <w:pStyle w:val="Tekstpodstawowy"/>
        <w:spacing w:line="276" w:lineRule="auto"/>
        <w:rPr>
          <w:rFonts w:ascii="Arial" w:hAnsi="Arial" w:cs="Arial"/>
          <w:b/>
          <w:sz w:val="22"/>
          <w:szCs w:val="22"/>
        </w:rPr>
      </w:pPr>
      <w:r w:rsidRPr="00807515">
        <w:rPr>
          <w:rFonts w:ascii="Arial" w:hAnsi="Arial" w:cs="Arial"/>
          <w:sz w:val="22"/>
          <w:szCs w:val="22"/>
        </w:rPr>
        <w:t>.........................................................................................................................................</w:t>
      </w:r>
    </w:p>
    <w:p w14:paraId="1B2457DF" w14:textId="77777777" w:rsidR="003D5042" w:rsidRPr="00807515" w:rsidRDefault="003D5042" w:rsidP="003D5042">
      <w:pPr>
        <w:pStyle w:val="Tekstpodstawowy"/>
        <w:spacing w:line="276" w:lineRule="auto"/>
        <w:rPr>
          <w:rFonts w:ascii="Arial" w:hAnsi="Arial" w:cs="Arial"/>
          <w:b/>
          <w:sz w:val="22"/>
          <w:szCs w:val="22"/>
        </w:rPr>
      </w:pPr>
      <w:r w:rsidRPr="00807515">
        <w:rPr>
          <w:rFonts w:ascii="Arial" w:hAnsi="Arial" w:cs="Arial"/>
          <w:sz w:val="22"/>
          <w:szCs w:val="22"/>
        </w:rPr>
        <w:t>.........................................................................................................................................</w:t>
      </w:r>
    </w:p>
    <w:p w14:paraId="5C4BC4F3" w14:textId="77777777" w:rsidR="003D5042" w:rsidRPr="00807515" w:rsidRDefault="003D5042" w:rsidP="003D5042">
      <w:pPr>
        <w:pStyle w:val="Tekstpodstawowy"/>
        <w:spacing w:line="276" w:lineRule="auto"/>
        <w:rPr>
          <w:rFonts w:ascii="Arial" w:hAnsi="Arial" w:cs="Arial"/>
          <w:b/>
          <w:sz w:val="22"/>
          <w:szCs w:val="22"/>
        </w:rPr>
      </w:pPr>
      <w:r w:rsidRPr="00807515">
        <w:rPr>
          <w:rFonts w:ascii="Arial" w:hAnsi="Arial" w:cs="Arial"/>
          <w:sz w:val="22"/>
          <w:szCs w:val="22"/>
        </w:rPr>
        <w:t>którą reprezentuje:</w:t>
      </w:r>
    </w:p>
    <w:p w14:paraId="61CF8E4B" w14:textId="77777777" w:rsidR="003D5042" w:rsidRPr="00807515" w:rsidRDefault="003D5042" w:rsidP="003D5042">
      <w:pPr>
        <w:pStyle w:val="Tekstpodstawowy"/>
        <w:spacing w:line="276" w:lineRule="auto"/>
        <w:rPr>
          <w:rFonts w:ascii="Arial" w:hAnsi="Arial" w:cs="Arial"/>
          <w:b/>
          <w:sz w:val="22"/>
          <w:szCs w:val="22"/>
        </w:rPr>
      </w:pPr>
      <w:r w:rsidRPr="00807515">
        <w:rPr>
          <w:rFonts w:ascii="Arial" w:hAnsi="Arial" w:cs="Arial"/>
          <w:sz w:val="22"/>
          <w:szCs w:val="22"/>
        </w:rPr>
        <w:t>.........................................................................................................................................</w:t>
      </w:r>
    </w:p>
    <w:p w14:paraId="7292C249" w14:textId="77777777" w:rsidR="003D5042" w:rsidRPr="00807515" w:rsidRDefault="003D5042" w:rsidP="003D5042">
      <w:pPr>
        <w:pStyle w:val="Tekstpodstawowy"/>
        <w:spacing w:line="276" w:lineRule="auto"/>
        <w:rPr>
          <w:rFonts w:ascii="Arial" w:hAnsi="Arial" w:cs="Arial"/>
          <w:sz w:val="22"/>
          <w:szCs w:val="22"/>
        </w:rPr>
      </w:pPr>
      <w:r w:rsidRPr="00807515">
        <w:rPr>
          <w:rFonts w:ascii="Arial" w:hAnsi="Arial" w:cs="Arial"/>
          <w:sz w:val="22"/>
          <w:szCs w:val="22"/>
        </w:rPr>
        <w:t>zwaną dalej w treści umowy „Wykonawcą”</w:t>
      </w:r>
    </w:p>
    <w:p w14:paraId="03347212" w14:textId="77777777" w:rsidR="00366743" w:rsidRPr="00807515" w:rsidRDefault="00366743" w:rsidP="003D5042">
      <w:pPr>
        <w:pStyle w:val="Tekstpodstawowy"/>
        <w:spacing w:line="276" w:lineRule="auto"/>
        <w:rPr>
          <w:rFonts w:ascii="Arial" w:hAnsi="Arial" w:cs="Arial"/>
          <w:b/>
          <w:sz w:val="22"/>
          <w:szCs w:val="22"/>
        </w:rPr>
      </w:pPr>
    </w:p>
    <w:p w14:paraId="0E08C049" w14:textId="77777777" w:rsidR="003D5042" w:rsidRPr="00807515" w:rsidRDefault="009202CB" w:rsidP="003D5042">
      <w:pPr>
        <w:spacing w:line="276" w:lineRule="auto"/>
        <w:jc w:val="both"/>
        <w:rPr>
          <w:rFonts w:ascii="Arial" w:hAnsi="Arial" w:cs="Arial"/>
        </w:rPr>
      </w:pPr>
      <w:r w:rsidRPr="00807515">
        <w:rPr>
          <w:rFonts w:ascii="Arial" w:hAnsi="Arial" w:cs="Arial"/>
        </w:rPr>
        <w:t xml:space="preserve"> zwanymi dalej łącznie „Stronami”</w:t>
      </w:r>
    </w:p>
    <w:p w14:paraId="00C5564A" w14:textId="6AD79BBF" w:rsidR="003D5042" w:rsidRPr="00807515" w:rsidRDefault="003D5042" w:rsidP="00BB1225">
      <w:pPr>
        <w:pStyle w:val="xmsolistparagraph"/>
        <w:spacing w:before="0" w:beforeAutospacing="0" w:after="0" w:afterAutospacing="0"/>
        <w:jc w:val="both"/>
        <w:rPr>
          <w:rFonts w:ascii="Arial" w:hAnsi="Arial" w:cs="Arial"/>
          <w:b/>
          <w:bCs/>
          <w:i/>
          <w:spacing w:val="-3"/>
        </w:rPr>
      </w:pPr>
      <w:r w:rsidRPr="00807515">
        <w:rPr>
          <w:rFonts w:ascii="Arial" w:hAnsi="Arial" w:cs="Arial"/>
        </w:rPr>
        <w:t xml:space="preserve">Niniejsza umowa zostaje zawarta w rezultacie dokonania przez Zamawiającego wyboru oferty Wykonawcy w postępowaniu o udzielenie zamówienia publicznego przeprowadzonego w trybie  </w:t>
      </w:r>
      <w:r w:rsidR="005C2E91" w:rsidRPr="00807515">
        <w:rPr>
          <w:rFonts w:ascii="Arial" w:hAnsi="Arial" w:cs="Arial"/>
        </w:rPr>
        <w:t xml:space="preserve">podstawowym </w:t>
      </w:r>
      <w:r w:rsidRPr="00807515">
        <w:rPr>
          <w:rFonts w:ascii="Arial" w:hAnsi="Arial" w:cs="Arial"/>
        </w:rPr>
        <w:t>na</w:t>
      </w:r>
      <w:r w:rsidR="005C2E91" w:rsidRPr="00807515">
        <w:rPr>
          <w:rFonts w:ascii="Arial" w:hAnsi="Arial" w:cs="Arial"/>
        </w:rPr>
        <w:t xml:space="preserve"> „</w:t>
      </w:r>
      <w:r w:rsidR="005C2E91" w:rsidRPr="00807515">
        <w:rPr>
          <w:rFonts w:ascii="Arial" w:hAnsi="Arial" w:cs="Arial"/>
          <w:b/>
        </w:rPr>
        <w:t>Dostawę</w:t>
      </w:r>
      <w:r w:rsidR="00110067" w:rsidRPr="00807515">
        <w:rPr>
          <w:rFonts w:ascii="Arial" w:hAnsi="Arial" w:cs="Arial"/>
          <w:b/>
        </w:rPr>
        <w:t xml:space="preserve"> </w:t>
      </w:r>
      <w:r w:rsidR="00F52DD7" w:rsidRPr="00F52DD7">
        <w:rPr>
          <w:rFonts w:ascii="Arial" w:hAnsi="Arial" w:cs="Arial"/>
          <w:b/>
        </w:rPr>
        <w:t>urządzeń wielofunkcyjnych na potrzeby projektu pn. Branżowe Centrum Umiejętności w dziedzinie energetyki w Zespole Szkół nr 4 im. Armii Krajowej w Szczecinie</w:t>
      </w:r>
      <w:r w:rsidRPr="00807515">
        <w:rPr>
          <w:rFonts w:ascii="Arial" w:hAnsi="Arial" w:cs="Arial"/>
          <w:i/>
        </w:rPr>
        <w:t>”</w:t>
      </w:r>
      <w:r w:rsidRPr="00807515">
        <w:rPr>
          <w:rFonts w:ascii="Arial" w:hAnsi="Arial" w:cs="Arial"/>
        </w:rPr>
        <w:t>,</w:t>
      </w:r>
      <w:r w:rsidR="005C2E91" w:rsidRPr="00807515">
        <w:rPr>
          <w:rFonts w:ascii="Arial" w:hAnsi="Arial" w:cs="Arial"/>
        </w:rPr>
        <w:t xml:space="preserve"> w ramach </w:t>
      </w:r>
      <w:r w:rsidR="00F52DD7" w:rsidRPr="00F52DD7">
        <w:rPr>
          <w:rFonts w:ascii="Arial" w:hAnsi="Arial" w:cs="Arial"/>
        </w:rPr>
        <w:t>Projektu nr KPO/23/1/BCU/U/0007 w ramach działania KRAJOWY PLAN ODBUDOWY i ZWIĘKSZENIA ODPORNOŚCI, Komponent A Odporność i konkurencyjność gospodarki, Cel szczegółowy Komponentu A3. Doskonalenie systemu edukacji, mechanizmów uczenia się przez całe życie w kierunku lepszego dopasowania do potrzeb nowoczesnej gospodarki, wzrostu innowacyjności, zwiększania transferu nowych technologii oraz zielonej transformacji, Reforma A3.1. Kadry dla nowoczesnej gospodarki – poprawa dopasowania umiejętności i kwalifikacji do wymogów rynku pracy w związku z wdrażaniem nowych technologii w gospodarce oraz zieloną i cyfrową transformacją, Inwestycja A3.1.1. Wsparcie rozwoju nowoczesnego kształcenia zawodowego, szkolnictwa wyższego oraz uczenia się przez całe życie</w:t>
      </w:r>
      <w:r w:rsidR="00BB1225" w:rsidRPr="00807515">
        <w:rPr>
          <w:rFonts w:ascii="Arial" w:hAnsi="Arial" w:cs="Arial"/>
        </w:rPr>
        <w:t xml:space="preserve">, </w:t>
      </w:r>
      <w:r w:rsidRPr="00807515">
        <w:rPr>
          <w:rFonts w:ascii="Arial" w:hAnsi="Arial" w:cs="Arial"/>
        </w:rPr>
        <w:t>na podstawie ustawy z dnia 11 września 2019 r. Prawo zamówień publicznych (Dz. U. z 202</w:t>
      </w:r>
      <w:r w:rsidR="007A66E1">
        <w:rPr>
          <w:rFonts w:ascii="Arial" w:hAnsi="Arial" w:cs="Arial"/>
        </w:rPr>
        <w:t>4</w:t>
      </w:r>
      <w:r w:rsidRPr="00807515">
        <w:rPr>
          <w:rFonts w:ascii="Arial" w:hAnsi="Arial" w:cs="Arial"/>
        </w:rPr>
        <w:t xml:space="preserve"> r. poz. </w:t>
      </w:r>
      <w:r w:rsidR="007A66E1">
        <w:rPr>
          <w:rFonts w:ascii="Arial" w:hAnsi="Arial" w:cs="Arial"/>
        </w:rPr>
        <w:t>1320</w:t>
      </w:r>
      <w:r w:rsidRPr="00807515">
        <w:rPr>
          <w:rFonts w:ascii="Arial" w:hAnsi="Arial" w:cs="Arial"/>
        </w:rPr>
        <w:t>), zwanej dalej w treści niniejszej umowy „ustawą pzp”.</w:t>
      </w:r>
    </w:p>
    <w:p w14:paraId="2D8C0DFB" w14:textId="77777777" w:rsidR="00087465" w:rsidRPr="00807515" w:rsidRDefault="00087465" w:rsidP="0099152C">
      <w:pPr>
        <w:pStyle w:val="Bezodstpw"/>
        <w:jc w:val="center"/>
        <w:rPr>
          <w:rFonts w:ascii="Arial" w:hAnsi="Arial" w:cs="Arial"/>
          <w:b/>
          <w:sz w:val="24"/>
          <w:szCs w:val="24"/>
        </w:rPr>
      </w:pPr>
    </w:p>
    <w:p w14:paraId="7B066D3E" w14:textId="77777777" w:rsidR="00D3070B" w:rsidRDefault="00D3070B" w:rsidP="0099152C">
      <w:pPr>
        <w:pStyle w:val="Bezodstpw"/>
        <w:jc w:val="center"/>
        <w:rPr>
          <w:rFonts w:ascii="Arial" w:hAnsi="Arial" w:cs="Arial"/>
          <w:b/>
          <w:sz w:val="24"/>
          <w:szCs w:val="24"/>
        </w:rPr>
      </w:pPr>
    </w:p>
    <w:p w14:paraId="67DC89AE" w14:textId="77777777" w:rsidR="00D3070B" w:rsidRDefault="00D3070B" w:rsidP="0099152C">
      <w:pPr>
        <w:pStyle w:val="Bezodstpw"/>
        <w:jc w:val="center"/>
        <w:rPr>
          <w:rFonts w:ascii="Arial" w:hAnsi="Arial" w:cs="Arial"/>
          <w:b/>
          <w:sz w:val="24"/>
          <w:szCs w:val="24"/>
        </w:rPr>
      </w:pPr>
    </w:p>
    <w:p w14:paraId="58C393CF" w14:textId="77777777" w:rsidR="00D3070B" w:rsidRDefault="00D3070B" w:rsidP="0099152C">
      <w:pPr>
        <w:pStyle w:val="Bezodstpw"/>
        <w:jc w:val="center"/>
        <w:rPr>
          <w:rFonts w:ascii="Arial" w:hAnsi="Arial" w:cs="Arial"/>
          <w:b/>
          <w:sz w:val="24"/>
          <w:szCs w:val="24"/>
        </w:rPr>
      </w:pPr>
    </w:p>
    <w:p w14:paraId="410DC9B5" w14:textId="77777777" w:rsidR="00D3070B" w:rsidRDefault="00D3070B" w:rsidP="0099152C">
      <w:pPr>
        <w:pStyle w:val="Bezodstpw"/>
        <w:jc w:val="center"/>
        <w:rPr>
          <w:rFonts w:ascii="Arial" w:hAnsi="Arial" w:cs="Arial"/>
          <w:b/>
          <w:sz w:val="24"/>
          <w:szCs w:val="24"/>
        </w:rPr>
      </w:pPr>
    </w:p>
    <w:p w14:paraId="201EBBA9" w14:textId="77777777" w:rsidR="00D3070B" w:rsidRDefault="00D3070B" w:rsidP="0099152C">
      <w:pPr>
        <w:pStyle w:val="Bezodstpw"/>
        <w:jc w:val="center"/>
        <w:rPr>
          <w:rFonts w:ascii="Arial" w:hAnsi="Arial" w:cs="Arial"/>
          <w:b/>
          <w:sz w:val="24"/>
          <w:szCs w:val="24"/>
        </w:rPr>
      </w:pPr>
    </w:p>
    <w:p w14:paraId="0BCFC9A4" w14:textId="77777777" w:rsidR="00D3070B" w:rsidRDefault="00D3070B" w:rsidP="0099152C">
      <w:pPr>
        <w:pStyle w:val="Bezodstpw"/>
        <w:jc w:val="center"/>
        <w:rPr>
          <w:rFonts w:ascii="Arial" w:hAnsi="Arial" w:cs="Arial"/>
          <w:b/>
          <w:sz w:val="24"/>
          <w:szCs w:val="24"/>
        </w:rPr>
      </w:pPr>
    </w:p>
    <w:p w14:paraId="57E2B454" w14:textId="01683DD6" w:rsidR="00D3070B" w:rsidRPr="00807515" w:rsidRDefault="00D3070B" w:rsidP="00D3070B">
      <w:pPr>
        <w:pStyle w:val="Bezodstpw"/>
        <w:jc w:val="center"/>
        <w:rPr>
          <w:rFonts w:ascii="Arial" w:hAnsi="Arial" w:cs="Arial"/>
          <w:b/>
          <w:sz w:val="24"/>
          <w:szCs w:val="24"/>
        </w:rPr>
      </w:pPr>
      <w:r w:rsidRPr="00807515">
        <w:rPr>
          <w:rFonts w:ascii="Arial" w:hAnsi="Arial" w:cs="Arial"/>
          <w:b/>
          <w:sz w:val="24"/>
          <w:szCs w:val="24"/>
        </w:rPr>
        <w:lastRenderedPageBreak/>
        <w:t>§ 1</w:t>
      </w:r>
      <w:r>
        <w:rPr>
          <w:rFonts w:ascii="Arial" w:hAnsi="Arial" w:cs="Arial"/>
          <w:b/>
          <w:sz w:val="24"/>
          <w:szCs w:val="24"/>
        </w:rPr>
        <w:t xml:space="preserve"> (dotyczy części 1 zamówienia)</w:t>
      </w:r>
      <w:r w:rsidRPr="00807515">
        <w:rPr>
          <w:rFonts w:ascii="Arial" w:hAnsi="Arial" w:cs="Arial"/>
          <w:b/>
          <w:sz w:val="24"/>
          <w:szCs w:val="24"/>
        </w:rPr>
        <w:t>.</w:t>
      </w:r>
    </w:p>
    <w:p w14:paraId="2F2CD5A1" w14:textId="39338C69" w:rsidR="00D3070B" w:rsidRPr="00807515" w:rsidRDefault="00D3070B" w:rsidP="00D3070B">
      <w:pPr>
        <w:pStyle w:val="Bezodstpw"/>
        <w:numPr>
          <w:ilvl w:val="0"/>
          <w:numId w:val="12"/>
        </w:numPr>
        <w:ind w:left="426" w:hanging="426"/>
        <w:jc w:val="both"/>
        <w:rPr>
          <w:rFonts w:ascii="Arial" w:hAnsi="Arial" w:cs="Arial"/>
          <w:sz w:val="24"/>
          <w:szCs w:val="24"/>
        </w:rPr>
      </w:pPr>
      <w:r w:rsidRPr="00807515">
        <w:rPr>
          <w:rFonts w:ascii="Arial" w:hAnsi="Arial" w:cs="Arial"/>
          <w:sz w:val="24"/>
          <w:szCs w:val="24"/>
        </w:rPr>
        <w:t>Przedmiotem umowy jest sprzedaż</w:t>
      </w:r>
      <w:r>
        <w:rPr>
          <w:rFonts w:ascii="Arial" w:hAnsi="Arial" w:cs="Arial"/>
          <w:sz w:val="24"/>
          <w:szCs w:val="24"/>
        </w:rPr>
        <w:t>,</w:t>
      </w:r>
      <w:r w:rsidRPr="00807515">
        <w:rPr>
          <w:rFonts w:ascii="Arial" w:hAnsi="Arial" w:cs="Arial"/>
          <w:sz w:val="24"/>
          <w:szCs w:val="24"/>
        </w:rPr>
        <w:t xml:space="preserve"> dostawa</w:t>
      </w:r>
      <w:r>
        <w:rPr>
          <w:rFonts w:ascii="Arial" w:hAnsi="Arial" w:cs="Arial"/>
          <w:sz w:val="24"/>
          <w:szCs w:val="24"/>
        </w:rPr>
        <w:t>, montaż i uruchomienie</w:t>
      </w:r>
      <w:r w:rsidRPr="00807515">
        <w:rPr>
          <w:rFonts w:ascii="Arial" w:hAnsi="Arial" w:cs="Arial"/>
          <w:sz w:val="24"/>
          <w:szCs w:val="24"/>
          <w:vertAlign w:val="superscript"/>
        </w:rPr>
        <w:t xml:space="preserve"> </w:t>
      </w:r>
      <w:r w:rsidRPr="00807515">
        <w:rPr>
          <w:rFonts w:ascii="Arial" w:hAnsi="Arial" w:cs="Arial"/>
          <w:sz w:val="24"/>
          <w:szCs w:val="24"/>
        </w:rPr>
        <w:t xml:space="preserve">przez Wykonawcę na rzecz Zamawiającego </w:t>
      </w:r>
      <w:r w:rsidRPr="00D3070B">
        <w:rPr>
          <w:rFonts w:ascii="Arial" w:hAnsi="Arial" w:cs="Arial"/>
          <w:sz w:val="24"/>
          <w:szCs w:val="24"/>
        </w:rPr>
        <w:t xml:space="preserve">wyposażenia pracowni energetyki cieplnej w pomoce dydaktyczne </w:t>
      </w:r>
      <w:r>
        <w:rPr>
          <w:rFonts w:ascii="Arial" w:hAnsi="Arial" w:cs="Arial"/>
          <w:sz w:val="24"/>
          <w:szCs w:val="24"/>
        </w:rPr>
        <w:t xml:space="preserve">– </w:t>
      </w:r>
      <w:r w:rsidRPr="00D3070B">
        <w:rPr>
          <w:rFonts w:ascii="Arial" w:hAnsi="Arial" w:cs="Arial"/>
          <w:b/>
          <w:bCs/>
          <w:sz w:val="24"/>
          <w:szCs w:val="24"/>
        </w:rPr>
        <w:t>pięciu</w:t>
      </w:r>
      <w:r>
        <w:rPr>
          <w:rFonts w:ascii="Arial" w:hAnsi="Arial" w:cs="Arial"/>
          <w:sz w:val="24"/>
          <w:szCs w:val="24"/>
        </w:rPr>
        <w:t xml:space="preserve"> </w:t>
      </w:r>
      <w:r w:rsidRPr="00D3070B">
        <w:rPr>
          <w:rFonts w:ascii="Arial" w:hAnsi="Arial" w:cs="Arial"/>
          <w:b/>
          <w:bCs/>
          <w:sz w:val="24"/>
          <w:szCs w:val="24"/>
        </w:rPr>
        <w:t>stanowisk do badania pracy kotłów</w:t>
      </w:r>
      <w:r w:rsidRPr="00D3070B">
        <w:rPr>
          <w:rFonts w:ascii="Arial" w:hAnsi="Arial" w:cs="Arial"/>
          <w:sz w:val="24"/>
          <w:szCs w:val="24"/>
        </w:rPr>
        <w:t xml:space="preserve"> </w:t>
      </w:r>
      <w:r>
        <w:rPr>
          <w:rFonts w:ascii="Arial" w:hAnsi="Arial" w:cs="Arial"/>
          <w:sz w:val="24"/>
          <w:szCs w:val="24"/>
        </w:rPr>
        <w:t xml:space="preserve">- </w:t>
      </w:r>
      <w:r w:rsidRPr="00D3070B">
        <w:rPr>
          <w:rFonts w:ascii="Arial" w:hAnsi="Arial" w:cs="Arial"/>
          <w:sz w:val="24"/>
          <w:szCs w:val="24"/>
        </w:rPr>
        <w:t>na potrzeby projektu pn. Branżowe Centrum Umiejętności w dziedzinie energetyki w Zespole Szkół nr 4 im. Armii Krajowej w Szczecinie</w:t>
      </w:r>
      <w:r w:rsidRPr="00807515">
        <w:rPr>
          <w:rFonts w:ascii="Arial" w:hAnsi="Arial" w:cs="Arial"/>
          <w:bCs/>
          <w:spacing w:val="-3"/>
          <w:sz w:val="24"/>
          <w:szCs w:val="24"/>
        </w:rPr>
        <w:t>, zwan</w:t>
      </w:r>
      <w:r>
        <w:rPr>
          <w:rFonts w:ascii="Arial" w:hAnsi="Arial" w:cs="Arial"/>
          <w:bCs/>
          <w:spacing w:val="-3"/>
          <w:sz w:val="24"/>
          <w:szCs w:val="24"/>
        </w:rPr>
        <w:t>ych</w:t>
      </w:r>
      <w:r w:rsidRPr="00807515">
        <w:rPr>
          <w:rFonts w:ascii="Arial" w:hAnsi="Arial" w:cs="Arial"/>
          <w:bCs/>
          <w:spacing w:val="-3"/>
          <w:sz w:val="24"/>
          <w:szCs w:val="24"/>
        </w:rPr>
        <w:t xml:space="preserve"> dalej </w:t>
      </w:r>
      <w:r>
        <w:rPr>
          <w:rFonts w:ascii="Arial" w:hAnsi="Arial" w:cs="Arial"/>
          <w:bCs/>
          <w:spacing w:val="-3"/>
          <w:sz w:val="24"/>
          <w:szCs w:val="24"/>
        </w:rPr>
        <w:t>Urządzeniami</w:t>
      </w:r>
      <w:r w:rsidRPr="00807515">
        <w:rPr>
          <w:rFonts w:ascii="Arial" w:hAnsi="Arial" w:cs="Arial"/>
          <w:sz w:val="24"/>
          <w:szCs w:val="24"/>
        </w:rPr>
        <w:t>.</w:t>
      </w:r>
    </w:p>
    <w:p w14:paraId="660C5688" w14:textId="77777777" w:rsidR="00D3070B" w:rsidRPr="007A66E1" w:rsidRDefault="00D3070B" w:rsidP="00D3070B">
      <w:pPr>
        <w:pStyle w:val="Bezodstpw"/>
        <w:numPr>
          <w:ilvl w:val="0"/>
          <w:numId w:val="12"/>
        </w:numPr>
        <w:ind w:left="426" w:hanging="426"/>
        <w:jc w:val="both"/>
        <w:rPr>
          <w:rFonts w:ascii="Arial" w:hAnsi="Arial" w:cs="Arial"/>
          <w:sz w:val="24"/>
          <w:szCs w:val="24"/>
        </w:rPr>
      </w:pPr>
      <w:r w:rsidRPr="007A66E1">
        <w:rPr>
          <w:rFonts w:ascii="Arial" w:hAnsi="Arial" w:cs="Arial"/>
          <w:sz w:val="24"/>
          <w:szCs w:val="24"/>
        </w:rPr>
        <w:t xml:space="preserve">Specyfikacja techniczna </w:t>
      </w:r>
      <w:r>
        <w:rPr>
          <w:rFonts w:ascii="Arial" w:hAnsi="Arial" w:cs="Arial"/>
          <w:sz w:val="24"/>
          <w:szCs w:val="24"/>
        </w:rPr>
        <w:t>Urządzeń</w:t>
      </w:r>
      <w:r w:rsidRPr="007A66E1">
        <w:rPr>
          <w:rFonts w:ascii="Arial" w:hAnsi="Arial" w:cs="Arial"/>
          <w:sz w:val="24"/>
          <w:szCs w:val="24"/>
        </w:rPr>
        <w:t>, do któr</w:t>
      </w:r>
      <w:r>
        <w:rPr>
          <w:rFonts w:ascii="Arial" w:hAnsi="Arial" w:cs="Arial"/>
          <w:sz w:val="24"/>
          <w:szCs w:val="24"/>
        </w:rPr>
        <w:t>ych</w:t>
      </w:r>
      <w:r w:rsidRPr="007A66E1">
        <w:rPr>
          <w:rFonts w:ascii="Arial" w:hAnsi="Arial" w:cs="Arial"/>
          <w:sz w:val="24"/>
          <w:szCs w:val="24"/>
        </w:rPr>
        <w:t xml:space="preserve">  dostarczenia zobowiązuje się Wykonawca, jest wyszczególniona w Specyfikacji Warunków Zamówienia i stanowi integralną część umowy.</w:t>
      </w:r>
    </w:p>
    <w:p w14:paraId="02607F78" w14:textId="77777777" w:rsidR="00D3070B" w:rsidRPr="007A66E1" w:rsidRDefault="00D3070B" w:rsidP="00D3070B">
      <w:pPr>
        <w:pStyle w:val="Bezodstpw"/>
        <w:numPr>
          <w:ilvl w:val="0"/>
          <w:numId w:val="12"/>
        </w:numPr>
        <w:ind w:left="426" w:hanging="426"/>
        <w:jc w:val="both"/>
        <w:rPr>
          <w:rFonts w:ascii="Arial" w:hAnsi="Arial" w:cs="Arial"/>
          <w:sz w:val="24"/>
          <w:szCs w:val="24"/>
        </w:rPr>
      </w:pPr>
      <w:r w:rsidRPr="007A66E1">
        <w:rPr>
          <w:rFonts w:ascii="Arial" w:hAnsi="Arial" w:cs="Arial"/>
          <w:sz w:val="24"/>
          <w:szCs w:val="24"/>
        </w:rPr>
        <w:t>Miejsce dostawy (wydania i odbioru) przedmiotu umowy:</w:t>
      </w:r>
    </w:p>
    <w:p w14:paraId="4B06CCD3" w14:textId="77777777" w:rsidR="00D3070B" w:rsidRPr="00F52DD7" w:rsidRDefault="00D3070B" w:rsidP="00D3070B">
      <w:pPr>
        <w:pStyle w:val="Bezodstpw"/>
        <w:ind w:left="426"/>
        <w:rPr>
          <w:rFonts w:ascii="Arial" w:eastAsia="Times New Roman" w:hAnsi="Arial" w:cs="Arial"/>
          <w:sz w:val="24"/>
          <w:szCs w:val="24"/>
          <w:lang w:eastAsia="pl-PL"/>
        </w:rPr>
      </w:pPr>
      <w:r w:rsidRPr="00F52DD7">
        <w:rPr>
          <w:rFonts w:ascii="Arial" w:eastAsia="Times New Roman" w:hAnsi="Arial" w:cs="Arial"/>
          <w:sz w:val="24"/>
          <w:szCs w:val="24"/>
          <w:lang w:eastAsia="pl-PL"/>
        </w:rPr>
        <w:t>Gmina-Miasto Szczecin – Zespół Szkół nr 4 im. Armii Krajowej w Szczecinie</w:t>
      </w:r>
    </w:p>
    <w:p w14:paraId="5EEC9744" w14:textId="77777777" w:rsidR="00D3070B" w:rsidRPr="00F52DD7" w:rsidRDefault="00D3070B" w:rsidP="00D3070B">
      <w:pPr>
        <w:pStyle w:val="Bezodstpw"/>
        <w:ind w:left="426"/>
        <w:rPr>
          <w:rFonts w:ascii="Arial" w:eastAsia="Times New Roman" w:hAnsi="Arial" w:cs="Arial"/>
          <w:sz w:val="24"/>
          <w:szCs w:val="24"/>
          <w:lang w:eastAsia="pl-PL"/>
        </w:rPr>
      </w:pPr>
      <w:r w:rsidRPr="00F52DD7">
        <w:rPr>
          <w:rFonts w:ascii="Arial" w:eastAsia="Times New Roman" w:hAnsi="Arial" w:cs="Arial"/>
          <w:sz w:val="24"/>
          <w:szCs w:val="24"/>
          <w:lang w:eastAsia="pl-PL"/>
        </w:rPr>
        <w:t>ul. Kusocińskiego 3, 70-237 Szczecin</w:t>
      </w:r>
      <w:r w:rsidRPr="007A66E1">
        <w:rPr>
          <w:rFonts w:ascii="Arial" w:hAnsi="Arial" w:cs="Arial"/>
          <w:sz w:val="24"/>
          <w:szCs w:val="24"/>
        </w:rPr>
        <w:t>.</w:t>
      </w:r>
    </w:p>
    <w:p w14:paraId="03E81576" w14:textId="54F073CC" w:rsidR="00D3070B" w:rsidRDefault="00D3070B" w:rsidP="00D3070B">
      <w:pPr>
        <w:pStyle w:val="Bezodstpw"/>
        <w:numPr>
          <w:ilvl w:val="0"/>
          <w:numId w:val="12"/>
        </w:numPr>
        <w:ind w:left="426" w:hanging="426"/>
        <w:jc w:val="both"/>
        <w:rPr>
          <w:rFonts w:ascii="Arial" w:hAnsi="Arial" w:cs="Arial"/>
          <w:sz w:val="24"/>
          <w:szCs w:val="24"/>
        </w:rPr>
      </w:pPr>
      <w:r>
        <w:rPr>
          <w:rFonts w:ascii="Arial" w:hAnsi="Arial" w:cs="Arial"/>
          <w:sz w:val="24"/>
          <w:szCs w:val="24"/>
        </w:rPr>
        <w:t xml:space="preserve">Wykonawca, w terminie maksymalnie 30 dni od daty zawarcia umowy </w:t>
      </w:r>
      <w:r w:rsidR="000D605E" w:rsidRPr="000D605E">
        <w:rPr>
          <w:rFonts w:ascii="Arial" w:hAnsi="Arial" w:cs="Arial"/>
          <w:sz w:val="24"/>
          <w:szCs w:val="24"/>
        </w:rPr>
        <w:t>złoży Zamawiającemu</w:t>
      </w:r>
      <w:r w:rsidR="000D605E" w:rsidRPr="000D605E">
        <w:t xml:space="preserve"> </w:t>
      </w:r>
      <w:r w:rsidR="000D605E" w:rsidRPr="000D605E">
        <w:rPr>
          <w:rFonts w:ascii="Arial" w:hAnsi="Arial" w:cs="Arial"/>
          <w:sz w:val="24"/>
          <w:szCs w:val="24"/>
        </w:rPr>
        <w:t>szczegółow</w:t>
      </w:r>
      <w:r w:rsidR="000D605E">
        <w:rPr>
          <w:rFonts w:ascii="Arial" w:hAnsi="Arial" w:cs="Arial"/>
          <w:sz w:val="24"/>
          <w:szCs w:val="24"/>
        </w:rPr>
        <w:t>y</w:t>
      </w:r>
      <w:r w:rsidR="000D605E" w:rsidRPr="000D605E">
        <w:rPr>
          <w:rFonts w:ascii="Arial" w:hAnsi="Arial" w:cs="Arial"/>
          <w:sz w:val="24"/>
          <w:szCs w:val="24"/>
        </w:rPr>
        <w:t xml:space="preserve"> projektu rozmieszczenia stanowisk</w:t>
      </w:r>
      <w:r w:rsidR="000D605E">
        <w:rPr>
          <w:rFonts w:ascii="Arial" w:hAnsi="Arial" w:cs="Arial"/>
          <w:sz w:val="24"/>
          <w:szCs w:val="24"/>
        </w:rPr>
        <w:t xml:space="preserve">, wykonany zgodnie z obowiązującymi w tym zakresie przepisami prawa i sztuki budowlanej. </w:t>
      </w:r>
    </w:p>
    <w:p w14:paraId="3427E573" w14:textId="44CA264F" w:rsidR="000D605E" w:rsidRDefault="000D605E" w:rsidP="00D3070B">
      <w:pPr>
        <w:pStyle w:val="Bezodstpw"/>
        <w:numPr>
          <w:ilvl w:val="0"/>
          <w:numId w:val="12"/>
        </w:numPr>
        <w:ind w:left="426" w:hanging="426"/>
        <w:jc w:val="both"/>
        <w:rPr>
          <w:rFonts w:ascii="Arial" w:hAnsi="Arial" w:cs="Arial"/>
          <w:sz w:val="24"/>
          <w:szCs w:val="24"/>
        </w:rPr>
      </w:pPr>
      <w:r>
        <w:rPr>
          <w:rFonts w:ascii="Arial" w:hAnsi="Arial" w:cs="Arial"/>
          <w:sz w:val="24"/>
          <w:szCs w:val="24"/>
        </w:rPr>
        <w:t xml:space="preserve">Zamawiający zobowiązany jest do </w:t>
      </w:r>
      <w:r w:rsidRPr="000D605E">
        <w:rPr>
          <w:rFonts w:ascii="Arial" w:hAnsi="Arial" w:cs="Arial"/>
          <w:sz w:val="24"/>
          <w:szCs w:val="24"/>
        </w:rPr>
        <w:t xml:space="preserve">dokonania oceny i akceptacji przedłożonej Zamawiającemu </w:t>
      </w:r>
      <w:r>
        <w:rPr>
          <w:rFonts w:ascii="Arial" w:hAnsi="Arial" w:cs="Arial"/>
          <w:sz w:val="24"/>
          <w:szCs w:val="24"/>
        </w:rPr>
        <w:t>projektu, o którym mowa w ust. 4</w:t>
      </w:r>
      <w:r w:rsidRPr="000D605E">
        <w:rPr>
          <w:rFonts w:ascii="Arial" w:hAnsi="Arial" w:cs="Arial"/>
          <w:sz w:val="24"/>
          <w:szCs w:val="24"/>
        </w:rPr>
        <w:t xml:space="preserve"> w terminie do </w:t>
      </w:r>
      <w:r>
        <w:rPr>
          <w:rFonts w:ascii="Arial" w:hAnsi="Arial" w:cs="Arial"/>
          <w:sz w:val="24"/>
          <w:szCs w:val="24"/>
        </w:rPr>
        <w:t>7</w:t>
      </w:r>
      <w:r w:rsidRPr="000D605E">
        <w:rPr>
          <w:rFonts w:ascii="Arial" w:hAnsi="Arial" w:cs="Arial"/>
          <w:sz w:val="24"/>
          <w:szCs w:val="24"/>
        </w:rPr>
        <w:t xml:space="preserve"> dni kalendarzowych od dnia je</w:t>
      </w:r>
      <w:r>
        <w:rPr>
          <w:rFonts w:ascii="Arial" w:hAnsi="Arial" w:cs="Arial"/>
          <w:sz w:val="24"/>
          <w:szCs w:val="24"/>
        </w:rPr>
        <w:t>go</w:t>
      </w:r>
      <w:r w:rsidRPr="000D605E">
        <w:rPr>
          <w:rFonts w:ascii="Arial" w:hAnsi="Arial" w:cs="Arial"/>
          <w:sz w:val="24"/>
          <w:szCs w:val="24"/>
        </w:rPr>
        <w:t xml:space="preserve"> przekazania przez Wykonawcę, potwierdzonego obustronnie podpisanym protokołem odbioru</w:t>
      </w:r>
      <w:r>
        <w:rPr>
          <w:rFonts w:ascii="Arial" w:hAnsi="Arial" w:cs="Arial"/>
          <w:sz w:val="24"/>
          <w:szCs w:val="24"/>
        </w:rPr>
        <w:t>.</w:t>
      </w:r>
    </w:p>
    <w:p w14:paraId="7E7DC196" w14:textId="3FDF21AA" w:rsidR="000D605E" w:rsidRDefault="000D605E" w:rsidP="000D605E">
      <w:pPr>
        <w:pStyle w:val="Bezodstpw"/>
        <w:numPr>
          <w:ilvl w:val="0"/>
          <w:numId w:val="12"/>
        </w:numPr>
        <w:ind w:left="426" w:hanging="426"/>
        <w:jc w:val="both"/>
        <w:rPr>
          <w:rFonts w:ascii="Arial" w:hAnsi="Arial" w:cs="Arial"/>
          <w:sz w:val="24"/>
          <w:szCs w:val="24"/>
        </w:rPr>
      </w:pPr>
      <w:r w:rsidRPr="000D605E">
        <w:rPr>
          <w:rFonts w:ascii="Arial" w:hAnsi="Arial" w:cs="Arial"/>
          <w:sz w:val="24"/>
          <w:szCs w:val="24"/>
        </w:rPr>
        <w:t>Zamawiający może zgł</w:t>
      </w:r>
      <w:r>
        <w:rPr>
          <w:rFonts w:ascii="Arial" w:hAnsi="Arial" w:cs="Arial"/>
          <w:sz w:val="24"/>
          <w:szCs w:val="24"/>
        </w:rPr>
        <w:t>osić</w:t>
      </w:r>
      <w:r w:rsidRPr="000D605E">
        <w:rPr>
          <w:rFonts w:ascii="Arial" w:hAnsi="Arial" w:cs="Arial"/>
          <w:sz w:val="24"/>
          <w:szCs w:val="24"/>
        </w:rPr>
        <w:t xml:space="preserve"> uwagi do </w:t>
      </w:r>
      <w:r>
        <w:rPr>
          <w:rFonts w:ascii="Arial" w:hAnsi="Arial" w:cs="Arial"/>
          <w:sz w:val="24"/>
          <w:szCs w:val="24"/>
        </w:rPr>
        <w:t xml:space="preserve">projektu, o którym mowa w ust. 4 </w:t>
      </w:r>
      <w:r w:rsidRPr="000D605E">
        <w:rPr>
          <w:rFonts w:ascii="Arial" w:hAnsi="Arial" w:cs="Arial"/>
          <w:sz w:val="24"/>
          <w:szCs w:val="24"/>
        </w:rPr>
        <w:t xml:space="preserve">w terminie </w:t>
      </w:r>
      <w:r>
        <w:rPr>
          <w:rFonts w:ascii="Arial" w:hAnsi="Arial" w:cs="Arial"/>
          <w:sz w:val="24"/>
          <w:szCs w:val="24"/>
        </w:rPr>
        <w:t>7</w:t>
      </w:r>
      <w:r w:rsidRPr="000D605E">
        <w:rPr>
          <w:rFonts w:ascii="Arial" w:hAnsi="Arial" w:cs="Arial"/>
          <w:sz w:val="24"/>
          <w:szCs w:val="24"/>
        </w:rPr>
        <w:t xml:space="preserve"> dni kalendarzowych od dnia je</w:t>
      </w:r>
      <w:r>
        <w:rPr>
          <w:rFonts w:ascii="Arial" w:hAnsi="Arial" w:cs="Arial"/>
          <w:sz w:val="24"/>
          <w:szCs w:val="24"/>
        </w:rPr>
        <w:t>go</w:t>
      </w:r>
      <w:r w:rsidRPr="000D605E">
        <w:rPr>
          <w:rFonts w:ascii="Arial" w:hAnsi="Arial" w:cs="Arial"/>
          <w:sz w:val="24"/>
          <w:szCs w:val="24"/>
        </w:rPr>
        <w:t xml:space="preserve"> otrzymania. Uwagi do przedłożonej dokumentacji zostaną przekazane drogą elektroniczną na adres e-mail podany w § </w:t>
      </w:r>
      <w:r>
        <w:rPr>
          <w:rFonts w:ascii="Arial" w:hAnsi="Arial" w:cs="Arial"/>
          <w:sz w:val="24"/>
          <w:szCs w:val="24"/>
        </w:rPr>
        <w:t>7 ust. 4</w:t>
      </w:r>
      <w:r w:rsidRPr="000D605E">
        <w:rPr>
          <w:rFonts w:ascii="Arial" w:hAnsi="Arial" w:cs="Arial"/>
          <w:sz w:val="24"/>
          <w:szCs w:val="24"/>
        </w:rPr>
        <w:t xml:space="preserve"> umowy, przy czym za dzień przekazania uwag uważa się dzień ich wysłania przez Zamawiającego.</w:t>
      </w:r>
    </w:p>
    <w:p w14:paraId="36BD544A" w14:textId="33B9B759" w:rsidR="000D605E" w:rsidRPr="000D605E" w:rsidRDefault="000D605E" w:rsidP="000D605E">
      <w:pPr>
        <w:pStyle w:val="Bezodstpw"/>
        <w:numPr>
          <w:ilvl w:val="0"/>
          <w:numId w:val="12"/>
        </w:numPr>
        <w:ind w:left="426" w:hanging="426"/>
        <w:jc w:val="both"/>
        <w:rPr>
          <w:rFonts w:ascii="Arial" w:hAnsi="Arial" w:cs="Arial"/>
          <w:sz w:val="24"/>
          <w:szCs w:val="24"/>
        </w:rPr>
      </w:pPr>
      <w:r w:rsidRPr="000D605E">
        <w:rPr>
          <w:rFonts w:ascii="Arial" w:hAnsi="Arial" w:cs="Arial"/>
          <w:sz w:val="24"/>
          <w:szCs w:val="24"/>
        </w:rPr>
        <w:t xml:space="preserve">Wykonawca zobowiązany jest uwzględnić uwagi do </w:t>
      </w:r>
      <w:r>
        <w:rPr>
          <w:rFonts w:ascii="Arial" w:hAnsi="Arial" w:cs="Arial"/>
          <w:sz w:val="24"/>
          <w:szCs w:val="24"/>
        </w:rPr>
        <w:t>projektu</w:t>
      </w:r>
      <w:r w:rsidRPr="000D605E">
        <w:rPr>
          <w:rFonts w:ascii="Arial" w:hAnsi="Arial" w:cs="Arial"/>
          <w:sz w:val="24"/>
          <w:szCs w:val="24"/>
        </w:rPr>
        <w:t xml:space="preserve"> lub przedłożyć Zamawiającemu stosowne wyjaśnienie, w terminie 2 dni kalendarzowych od dnia zgłoszenia uwag. W przypadku nie uwzględnienia uwag bądź nie złożenia wyjaśnień przez Wykonawcę w ww. terminie, Zamawiający może odstąpić od umowy z przyczyn leżących po stronie Wykonawcy w terminie 5 dni kalendarzowych licząc od upływu drugiego dnia wyznaczonego Wykonawcy na uwzględnienie uwag lub przedłożenie wyjaśnień.</w:t>
      </w:r>
    </w:p>
    <w:p w14:paraId="3573E9AA" w14:textId="77D839B0" w:rsidR="00D3070B" w:rsidRPr="00807515" w:rsidRDefault="00D3070B" w:rsidP="00D3070B">
      <w:pPr>
        <w:pStyle w:val="Bezodstpw"/>
        <w:numPr>
          <w:ilvl w:val="0"/>
          <w:numId w:val="12"/>
        </w:numPr>
        <w:ind w:left="426" w:hanging="426"/>
        <w:jc w:val="both"/>
        <w:rPr>
          <w:rFonts w:ascii="Arial" w:hAnsi="Arial" w:cs="Arial"/>
          <w:sz w:val="24"/>
          <w:szCs w:val="24"/>
        </w:rPr>
      </w:pPr>
      <w:r w:rsidRPr="00807515">
        <w:rPr>
          <w:rFonts w:ascii="Arial" w:hAnsi="Arial" w:cs="Arial"/>
          <w:sz w:val="24"/>
          <w:szCs w:val="24"/>
        </w:rPr>
        <w:t xml:space="preserve">Wykonawca dokona montażu i uruchomienia </w:t>
      </w:r>
      <w:r w:rsidRPr="00F52DD7">
        <w:rPr>
          <w:rFonts w:ascii="Arial" w:hAnsi="Arial" w:cs="Arial"/>
          <w:sz w:val="24"/>
          <w:szCs w:val="24"/>
        </w:rPr>
        <w:t>Urządzeń</w:t>
      </w:r>
      <w:r w:rsidRPr="00807515">
        <w:rPr>
          <w:rFonts w:ascii="Arial" w:hAnsi="Arial" w:cs="Arial"/>
          <w:sz w:val="24"/>
          <w:szCs w:val="24"/>
        </w:rPr>
        <w:t>, o który</w:t>
      </w:r>
      <w:r>
        <w:rPr>
          <w:rFonts w:ascii="Arial" w:hAnsi="Arial" w:cs="Arial"/>
          <w:sz w:val="24"/>
          <w:szCs w:val="24"/>
        </w:rPr>
        <w:t>ch</w:t>
      </w:r>
      <w:r w:rsidRPr="00807515">
        <w:rPr>
          <w:rFonts w:ascii="Arial" w:hAnsi="Arial" w:cs="Arial"/>
          <w:sz w:val="24"/>
          <w:szCs w:val="24"/>
        </w:rPr>
        <w:t xml:space="preserve"> mowa w </w:t>
      </w:r>
      <w:r w:rsidR="000D605E">
        <w:rPr>
          <w:rFonts w:ascii="Arial" w:hAnsi="Arial" w:cs="Arial"/>
          <w:sz w:val="24"/>
          <w:szCs w:val="24"/>
        </w:rPr>
        <w:t>ust.</w:t>
      </w:r>
      <w:r w:rsidRPr="00807515">
        <w:rPr>
          <w:rFonts w:ascii="Arial" w:hAnsi="Arial" w:cs="Arial"/>
          <w:sz w:val="24"/>
          <w:szCs w:val="24"/>
        </w:rPr>
        <w:t xml:space="preserve"> 1 w miejscu dostawy, w pomieszczeniach wskazanych przez Zamawiającego.</w:t>
      </w:r>
      <w:r w:rsidR="000D605E">
        <w:rPr>
          <w:rFonts w:ascii="Arial" w:hAnsi="Arial" w:cs="Arial"/>
          <w:sz w:val="24"/>
          <w:szCs w:val="24"/>
        </w:rPr>
        <w:t xml:space="preserve"> W przypadku, gdy jest to wymagane przepisami prawa, Wykonawca zobowiązuje się – w ramach realizacji Umowy</w:t>
      </w:r>
      <w:r w:rsidR="00395C05">
        <w:rPr>
          <w:rFonts w:ascii="Arial" w:hAnsi="Arial" w:cs="Arial"/>
          <w:sz w:val="24"/>
          <w:szCs w:val="24"/>
        </w:rPr>
        <w:t xml:space="preserve"> i w terminie realizacji Umowy</w:t>
      </w:r>
      <w:r w:rsidR="000D605E">
        <w:rPr>
          <w:rFonts w:ascii="Arial" w:hAnsi="Arial" w:cs="Arial"/>
          <w:sz w:val="24"/>
          <w:szCs w:val="24"/>
        </w:rPr>
        <w:t xml:space="preserve"> – do zapewnienia odbioru </w:t>
      </w:r>
      <w:r w:rsidR="00395C05">
        <w:rPr>
          <w:rFonts w:ascii="Arial" w:hAnsi="Arial" w:cs="Arial"/>
          <w:sz w:val="24"/>
          <w:szCs w:val="24"/>
        </w:rPr>
        <w:t xml:space="preserve">Urządzeń przez właściwy miejscowo </w:t>
      </w:r>
      <w:r w:rsidR="000D605E" w:rsidRPr="000D605E">
        <w:rPr>
          <w:rFonts w:ascii="Arial" w:hAnsi="Arial" w:cs="Arial"/>
          <w:sz w:val="24"/>
          <w:szCs w:val="24"/>
        </w:rPr>
        <w:t>Powiatow</w:t>
      </w:r>
      <w:r w:rsidR="00395C05">
        <w:rPr>
          <w:rFonts w:ascii="Arial" w:hAnsi="Arial" w:cs="Arial"/>
          <w:sz w:val="24"/>
          <w:szCs w:val="24"/>
        </w:rPr>
        <w:t>y</w:t>
      </w:r>
      <w:r w:rsidR="000D605E" w:rsidRPr="000D605E">
        <w:rPr>
          <w:rFonts w:ascii="Arial" w:hAnsi="Arial" w:cs="Arial"/>
          <w:sz w:val="24"/>
          <w:szCs w:val="24"/>
        </w:rPr>
        <w:t xml:space="preserve"> Inspektorat Nadzoru Budowlanego</w:t>
      </w:r>
      <w:r w:rsidR="00395C05">
        <w:rPr>
          <w:rFonts w:ascii="Arial" w:hAnsi="Arial" w:cs="Arial"/>
          <w:sz w:val="24"/>
          <w:szCs w:val="24"/>
        </w:rPr>
        <w:t>.</w:t>
      </w:r>
    </w:p>
    <w:p w14:paraId="3AD7F00E" w14:textId="528E5C39" w:rsidR="00D3070B" w:rsidRDefault="00D3070B" w:rsidP="00D3070B">
      <w:pPr>
        <w:pStyle w:val="Bezodstpw"/>
        <w:numPr>
          <w:ilvl w:val="0"/>
          <w:numId w:val="12"/>
        </w:numPr>
        <w:ind w:left="426" w:hanging="426"/>
        <w:jc w:val="both"/>
        <w:rPr>
          <w:rFonts w:ascii="Arial" w:hAnsi="Arial" w:cs="Arial"/>
          <w:sz w:val="24"/>
          <w:szCs w:val="24"/>
        </w:rPr>
      </w:pPr>
      <w:r w:rsidRPr="00395C05">
        <w:rPr>
          <w:rFonts w:ascii="Arial" w:hAnsi="Arial" w:cs="Arial"/>
          <w:sz w:val="24"/>
          <w:szCs w:val="24"/>
        </w:rPr>
        <w:t xml:space="preserve">Wykonawca </w:t>
      </w:r>
      <w:r w:rsidRPr="00395C05">
        <w:rPr>
          <w:rFonts w:ascii="Arial" w:hAnsi="Arial" w:cs="Arial"/>
          <w:sz w:val="24"/>
          <w:szCs w:val="24"/>
        </w:rPr>
        <w:t xml:space="preserve">nieodpłatnie </w:t>
      </w:r>
      <w:r w:rsidRPr="00395C05">
        <w:rPr>
          <w:rFonts w:ascii="Arial" w:hAnsi="Arial" w:cs="Arial"/>
          <w:sz w:val="24"/>
          <w:szCs w:val="24"/>
        </w:rPr>
        <w:t>przeprowadzi, po przeprowadzeniu montażu i odbioru urządzeń, dla grupy pięciu nauczycieli i trenerów szkolenie w zakresie obsługi i serwisowania urządzeń według programu i w wymiarze dostosowanym do standardu szkoleń producenta urządzeń, wystawi dla trenerów i nauczycieli certyfikat autoryzowany przez producentów urządzeń w zakresie  obsługi, serwisowania tychże urządzeń.</w:t>
      </w:r>
    </w:p>
    <w:p w14:paraId="5F8EF228" w14:textId="77777777" w:rsidR="00395C05" w:rsidRPr="00395C05" w:rsidRDefault="00395C05" w:rsidP="00395C05">
      <w:pPr>
        <w:pStyle w:val="Bezodstpw"/>
        <w:numPr>
          <w:ilvl w:val="0"/>
          <w:numId w:val="12"/>
        </w:numPr>
        <w:ind w:left="426" w:hanging="426"/>
        <w:jc w:val="both"/>
        <w:rPr>
          <w:rFonts w:ascii="Arial" w:hAnsi="Arial" w:cs="Arial"/>
          <w:sz w:val="24"/>
          <w:szCs w:val="24"/>
        </w:rPr>
      </w:pPr>
      <w:r w:rsidRPr="00395C05">
        <w:rPr>
          <w:rFonts w:ascii="Arial" w:eastAsia="Times New Roman" w:hAnsi="Arial" w:cs="Arial"/>
          <w:sz w:val="24"/>
          <w:szCs w:val="24"/>
          <w:lang w:eastAsia="de-DE"/>
        </w:rPr>
        <w:t>Wykonawca oświadcza, że:</w:t>
      </w:r>
    </w:p>
    <w:p w14:paraId="09ECD269" w14:textId="2144FD41" w:rsidR="00395C05" w:rsidRPr="00395C05" w:rsidRDefault="00395C05" w:rsidP="00395C05">
      <w:pPr>
        <w:numPr>
          <w:ilvl w:val="0"/>
          <w:numId w:val="42"/>
        </w:numPr>
        <w:spacing w:after="0" w:line="240" w:lineRule="auto"/>
        <w:jc w:val="both"/>
        <w:rPr>
          <w:rFonts w:ascii="Arial" w:eastAsia="Times New Roman" w:hAnsi="Arial" w:cs="Arial"/>
          <w:sz w:val="24"/>
          <w:szCs w:val="24"/>
          <w:lang w:eastAsia="de-DE"/>
        </w:rPr>
      </w:pPr>
      <w:r w:rsidRPr="00395C05">
        <w:rPr>
          <w:rFonts w:ascii="Arial" w:eastAsia="Times New Roman" w:hAnsi="Arial" w:cs="Arial"/>
          <w:sz w:val="24"/>
          <w:szCs w:val="24"/>
          <w:lang w:eastAsia="de-DE"/>
        </w:rPr>
        <w:t>jest lub będzie wyłącznie uprawniony z tytułu autorskich i pokrewnych praw majątkowych do wszystkich utworów w rozumieniu art. 1 ustawy z dnia 4 lutego 1994 r. o prawie autorskim i prawach pokrewnych (t.j. Dz.U. z 202</w:t>
      </w:r>
      <w:r>
        <w:rPr>
          <w:rFonts w:ascii="Arial" w:eastAsia="Times New Roman" w:hAnsi="Arial" w:cs="Arial"/>
          <w:sz w:val="24"/>
          <w:szCs w:val="24"/>
          <w:lang w:eastAsia="de-DE"/>
        </w:rPr>
        <w:t>5</w:t>
      </w:r>
      <w:r w:rsidRPr="00395C05">
        <w:rPr>
          <w:rFonts w:ascii="Arial" w:eastAsia="Times New Roman" w:hAnsi="Arial" w:cs="Arial"/>
          <w:sz w:val="24"/>
          <w:szCs w:val="24"/>
          <w:lang w:eastAsia="de-DE"/>
        </w:rPr>
        <w:t xml:space="preserve"> r. </w:t>
      </w:r>
      <w:r w:rsidRPr="00395C05">
        <w:rPr>
          <w:rFonts w:ascii="Arial" w:eastAsia="Times New Roman" w:hAnsi="Arial" w:cs="Arial"/>
          <w:sz w:val="24"/>
          <w:szCs w:val="24"/>
          <w:lang w:eastAsia="de-DE"/>
        </w:rPr>
        <w:lastRenderedPageBreak/>
        <w:t xml:space="preserve">poz. </w:t>
      </w:r>
      <w:r>
        <w:rPr>
          <w:rFonts w:ascii="Arial" w:eastAsia="Times New Roman" w:hAnsi="Arial" w:cs="Arial"/>
          <w:sz w:val="24"/>
          <w:szCs w:val="24"/>
          <w:lang w:eastAsia="de-DE"/>
        </w:rPr>
        <w:t>24</w:t>
      </w:r>
      <w:r w:rsidRPr="00395C05">
        <w:rPr>
          <w:rFonts w:ascii="Arial" w:eastAsia="Times New Roman" w:hAnsi="Arial" w:cs="Arial"/>
          <w:sz w:val="24"/>
          <w:szCs w:val="24"/>
          <w:lang w:eastAsia="de-DE"/>
        </w:rPr>
        <w:t>), powstałych w wykonaniu i na potrzeby niniejszej umowy, w szczególności w postaci wszelkich opracowań, opisów, projektów, rysunków i obrazów graficznych (zwanych dalej także utworami);</w:t>
      </w:r>
    </w:p>
    <w:p w14:paraId="5D50AC82" w14:textId="77777777" w:rsidR="00395C05" w:rsidRPr="00395C05" w:rsidRDefault="00395C05" w:rsidP="00395C05">
      <w:pPr>
        <w:numPr>
          <w:ilvl w:val="0"/>
          <w:numId w:val="42"/>
        </w:numPr>
        <w:spacing w:after="0" w:line="240" w:lineRule="auto"/>
        <w:jc w:val="both"/>
        <w:rPr>
          <w:rFonts w:ascii="Arial" w:eastAsia="Times New Roman" w:hAnsi="Arial" w:cs="Arial"/>
          <w:sz w:val="24"/>
          <w:szCs w:val="24"/>
          <w:lang w:eastAsia="de-DE"/>
        </w:rPr>
      </w:pPr>
      <w:r w:rsidRPr="00395C05">
        <w:rPr>
          <w:rFonts w:ascii="Arial" w:eastAsia="Times New Roman" w:hAnsi="Arial" w:cs="Arial"/>
          <w:sz w:val="24"/>
          <w:szCs w:val="24"/>
          <w:lang w:eastAsia="de-DE"/>
        </w:rPr>
        <w:t>przysługujące mu autorskie prawa majątkowe do utworów określonych w pkt. 1 nie są (nie będą) w żaden sposób ograniczone lub obciążone prawami osób trzecich;</w:t>
      </w:r>
    </w:p>
    <w:p w14:paraId="7AF6D110" w14:textId="6EB47164" w:rsidR="00395C05" w:rsidRPr="00395C05" w:rsidRDefault="00395C05" w:rsidP="00395C05">
      <w:pPr>
        <w:numPr>
          <w:ilvl w:val="0"/>
          <w:numId w:val="42"/>
        </w:numPr>
        <w:spacing w:after="0" w:line="240" w:lineRule="auto"/>
        <w:jc w:val="both"/>
        <w:rPr>
          <w:rFonts w:ascii="Arial" w:eastAsia="Times New Roman" w:hAnsi="Arial" w:cs="Arial"/>
          <w:sz w:val="24"/>
          <w:szCs w:val="24"/>
          <w:lang w:eastAsia="de-DE"/>
        </w:rPr>
      </w:pPr>
      <w:r w:rsidRPr="00395C05">
        <w:rPr>
          <w:rFonts w:ascii="Arial" w:eastAsia="Times New Roman" w:hAnsi="Arial" w:cs="Arial"/>
          <w:sz w:val="24"/>
          <w:szCs w:val="24"/>
          <w:lang w:eastAsia="de-DE"/>
        </w:rPr>
        <w:t>nie udzielił (nie udzieli) żadnej osobie licencji uprawniającej do korzystania z utworów, o których mowa w pkt. 1;</w:t>
      </w:r>
    </w:p>
    <w:p w14:paraId="69BF4AD8" w14:textId="1B6EEDCF" w:rsidR="00395C05" w:rsidRPr="00395C05" w:rsidRDefault="00395C05" w:rsidP="00395C05">
      <w:pPr>
        <w:numPr>
          <w:ilvl w:val="0"/>
          <w:numId w:val="42"/>
        </w:numPr>
        <w:spacing w:after="0" w:line="240" w:lineRule="auto"/>
        <w:jc w:val="both"/>
        <w:rPr>
          <w:rFonts w:ascii="Arial" w:eastAsia="Times New Roman" w:hAnsi="Arial" w:cs="Arial"/>
          <w:sz w:val="24"/>
          <w:szCs w:val="24"/>
          <w:lang w:eastAsia="de-DE"/>
        </w:rPr>
      </w:pPr>
      <w:r w:rsidRPr="00395C05">
        <w:rPr>
          <w:rFonts w:ascii="Arial" w:eastAsia="Times New Roman" w:hAnsi="Arial" w:cs="Arial"/>
          <w:sz w:val="24"/>
          <w:szCs w:val="24"/>
          <w:lang w:eastAsia="de-DE"/>
        </w:rPr>
        <w:t>posiada (będzie posiadał) wyłączne prawo do udzielania zezwoleń na rozporządzanie i korzystanie z opracowań utworów, o których mowa w pkt. 1;</w:t>
      </w:r>
    </w:p>
    <w:p w14:paraId="6AA7405E" w14:textId="77777777" w:rsidR="00395C05" w:rsidRPr="00395C05" w:rsidRDefault="00395C05" w:rsidP="00395C05">
      <w:pPr>
        <w:numPr>
          <w:ilvl w:val="0"/>
          <w:numId w:val="42"/>
        </w:numPr>
        <w:spacing w:after="0" w:line="240" w:lineRule="auto"/>
        <w:jc w:val="both"/>
        <w:rPr>
          <w:rFonts w:ascii="Arial" w:eastAsia="Times New Roman" w:hAnsi="Arial" w:cs="Arial"/>
          <w:sz w:val="24"/>
          <w:szCs w:val="24"/>
          <w:lang w:eastAsia="de-DE"/>
        </w:rPr>
      </w:pPr>
      <w:r w:rsidRPr="00395C05">
        <w:rPr>
          <w:rFonts w:ascii="Arial" w:eastAsia="Times New Roman" w:hAnsi="Arial" w:cs="Arial"/>
          <w:sz w:val="24"/>
          <w:szCs w:val="24"/>
          <w:lang w:eastAsia="de-DE"/>
        </w:rPr>
        <w:t>zobowiązuje się zapewnić, że wykonanie postanowień określonych w niniejszym paragrafie nie narusza (nie naruszy) jakichkolwiek praw osób trzecich;</w:t>
      </w:r>
    </w:p>
    <w:p w14:paraId="2D5D58AD" w14:textId="77777777" w:rsidR="00395C05" w:rsidRPr="00395C05" w:rsidRDefault="00395C05" w:rsidP="00395C05">
      <w:pPr>
        <w:numPr>
          <w:ilvl w:val="0"/>
          <w:numId w:val="42"/>
        </w:numPr>
        <w:spacing w:after="0" w:line="240" w:lineRule="auto"/>
        <w:jc w:val="both"/>
        <w:rPr>
          <w:rFonts w:ascii="Arial" w:eastAsia="Times New Roman" w:hAnsi="Arial" w:cs="Arial"/>
          <w:sz w:val="24"/>
          <w:szCs w:val="24"/>
          <w:lang w:eastAsia="de-DE"/>
        </w:rPr>
      </w:pPr>
      <w:r w:rsidRPr="00395C05">
        <w:rPr>
          <w:rFonts w:ascii="Arial" w:eastAsia="Times New Roman" w:hAnsi="Arial" w:cs="Arial"/>
          <w:sz w:val="24"/>
          <w:szCs w:val="24"/>
          <w:lang w:eastAsia="de-DE"/>
        </w:rPr>
        <w:t>zapewni, aby jakakolwiek osoba fizyczna będąca twórcą utworów, o których mowa w pkt. 1, nie wykonywała swoich osobistych praw autorskich do utworów, ani w żaden inny sposób szkodziła interesom Zamawiającego związanym z realizacją Usługi oraz dalszym opracowaniem tych utworów;</w:t>
      </w:r>
    </w:p>
    <w:p w14:paraId="711FA85B" w14:textId="77777777" w:rsidR="00395C05" w:rsidRPr="00395C05" w:rsidRDefault="00395C05" w:rsidP="00395C05">
      <w:pPr>
        <w:numPr>
          <w:ilvl w:val="0"/>
          <w:numId w:val="42"/>
        </w:numPr>
        <w:spacing w:after="0" w:line="240" w:lineRule="auto"/>
        <w:jc w:val="both"/>
        <w:rPr>
          <w:rFonts w:ascii="Arial" w:eastAsia="Times New Roman" w:hAnsi="Arial" w:cs="Arial"/>
          <w:sz w:val="24"/>
          <w:szCs w:val="24"/>
          <w:lang w:eastAsia="de-DE"/>
        </w:rPr>
      </w:pPr>
      <w:r w:rsidRPr="00395C05">
        <w:rPr>
          <w:rFonts w:ascii="Arial" w:eastAsia="Times New Roman" w:hAnsi="Arial" w:cs="Arial"/>
          <w:sz w:val="24"/>
          <w:szCs w:val="24"/>
          <w:lang w:eastAsia="de-DE"/>
        </w:rPr>
        <w:t>dostarczone utwory będą wolne od wad fizycznych i prawnych.</w:t>
      </w:r>
    </w:p>
    <w:p w14:paraId="668A9E25" w14:textId="51D495D2" w:rsidR="00395C05" w:rsidRPr="00395C05" w:rsidRDefault="00395C05" w:rsidP="00395C05">
      <w:pPr>
        <w:pStyle w:val="Akapitzlist"/>
        <w:numPr>
          <w:ilvl w:val="0"/>
          <w:numId w:val="12"/>
        </w:numPr>
        <w:tabs>
          <w:tab w:val="left" w:pos="426"/>
        </w:tabs>
        <w:spacing w:after="0" w:line="240" w:lineRule="auto"/>
        <w:ind w:left="426" w:hanging="426"/>
        <w:jc w:val="both"/>
        <w:rPr>
          <w:rFonts w:ascii="Arial" w:eastAsia="Times New Roman" w:hAnsi="Arial" w:cs="Arial"/>
          <w:sz w:val="24"/>
          <w:szCs w:val="24"/>
          <w:lang w:eastAsia="de-DE"/>
        </w:rPr>
      </w:pPr>
      <w:r w:rsidRPr="00395C05">
        <w:rPr>
          <w:rFonts w:ascii="Arial" w:eastAsia="Times New Roman" w:hAnsi="Arial" w:cs="Arial"/>
          <w:sz w:val="24"/>
          <w:szCs w:val="24"/>
          <w:lang w:eastAsia="de-DE"/>
        </w:rPr>
        <w:t xml:space="preserve">Wykonawca przenosi na Zamawiającego całość autorskich i pokrewnych praw majątkowych </w:t>
      </w:r>
      <w:r>
        <w:rPr>
          <w:rFonts w:ascii="Arial" w:eastAsia="Times New Roman" w:hAnsi="Arial" w:cs="Arial"/>
          <w:sz w:val="24"/>
          <w:szCs w:val="24"/>
          <w:lang w:eastAsia="de-DE"/>
        </w:rPr>
        <w:t xml:space="preserve"> </w:t>
      </w:r>
      <w:r w:rsidRPr="00395C05">
        <w:rPr>
          <w:rFonts w:ascii="Arial" w:eastAsia="Times New Roman" w:hAnsi="Arial" w:cs="Arial"/>
          <w:sz w:val="24"/>
          <w:szCs w:val="24"/>
          <w:lang w:eastAsia="de-DE"/>
        </w:rPr>
        <w:t xml:space="preserve">do utworów, określonych w ust. 1 z dniem złożenia Zamawiającemu dokumentacji wytworzonej przez Wykonawcę w ramach wykonywania przedmiotu umowy (w tym poszczególnych etapów jej realizacji), z prawem do ich wykorzystania bez ograniczeń terytorialnych i czasowych na następujących polach eksploatacji: </w:t>
      </w:r>
    </w:p>
    <w:p w14:paraId="6EE1F1A4" w14:textId="77777777" w:rsidR="00395C05" w:rsidRPr="00395C05" w:rsidRDefault="00395C05" w:rsidP="00395C05">
      <w:pPr>
        <w:numPr>
          <w:ilvl w:val="0"/>
          <w:numId w:val="43"/>
        </w:numPr>
        <w:spacing w:after="0" w:line="240" w:lineRule="auto"/>
        <w:ind w:left="993"/>
        <w:contextualSpacing/>
        <w:jc w:val="both"/>
        <w:rPr>
          <w:rFonts w:ascii="Arial" w:eastAsia="Times New Roman" w:hAnsi="Arial" w:cs="Arial"/>
          <w:sz w:val="24"/>
          <w:szCs w:val="24"/>
          <w:lang w:eastAsia="pl-PL"/>
        </w:rPr>
      </w:pPr>
      <w:r w:rsidRPr="00395C05">
        <w:rPr>
          <w:rFonts w:ascii="Arial" w:eastAsia="Times New Roman" w:hAnsi="Arial" w:cs="Arial"/>
          <w:sz w:val="24"/>
          <w:szCs w:val="24"/>
          <w:lang w:eastAsia="pl-PL"/>
        </w:rPr>
        <w:t xml:space="preserve">utrwalania utworów dowolną techniką w dowolnej skali na dowolnym materiale; </w:t>
      </w:r>
    </w:p>
    <w:p w14:paraId="6D00189C" w14:textId="77777777" w:rsidR="00395C05" w:rsidRPr="00395C05" w:rsidRDefault="00395C05" w:rsidP="00395C05">
      <w:pPr>
        <w:numPr>
          <w:ilvl w:val="0"/>
          <w:numId w:val="43"/>
        </w:numPr>
        <w:spacing w:after="0" w:line="240" w:lineRule="auto"/>
        <w:ind w:left="993"/>
        <w:contextualSpacing/>
        <w:jc w:val="both"/>
        <w:rPr>
          <w:rFonts w:ascii="Arial" w:eastAsia="Times New Roman" w:hAnsi="Arial" w:cs="Arial"/>
          <w:sz w:val="24"/>
          <w:szCs w:val="24"/>
          <w:lang w:eastAsia="pl-PL"/>
        </w:rPr>
      </w:pPr>
      <w:r w:rsidRPr="00395C05">
        <w:rPr>
          <w:rFonts w:ascii="Arial" w:eastAsia="Times New Roman" w:hAnsi="Arial" w:cs="Arial"/>
          <w:sz w:val="24"/>
          <w:szCs w:val="24"/>
          <w:lang w:eastAsia="pl-PL"/>
        </w:rPr>
        <w:t xml:space="preserve">wprowadzania utworów do obrotu w całości lub w części w tym ich zbywania; </w:t>
      </w:r>
    </w:p>
    <w:p w14:paraId="37BD1893" w14:textId="77777777" w:rsidR="00395C05" w:rsidRPr="00395C05" w:rsidRDefault="00395C05" w:rsidP="00395C05">
      <w:pPr>
        <w:numPr>
          <w:ilvl w:val="0"/>
          <w:numId w:val="43"/>
        </w:numPr>
        <w:spacing w:after="0" w:line="240" w:lineRule="auto"/>
        <w:ind w:left="993"/>
        <w:contextualSpacing/>
        <w:jc w:val="both"/>
        <w:rPr>
          <w:rFonts w:ascii="Arial" w:eastAsia="Times New Roman" w:hAnsi="Arial" w:cs="Arial"/>
          <w:sz w:val="24"/>
          <w:szCs w:val="24"/>
          <w:lang w:eastAsia="pl-PL"/>
        </w:rPr>
      </w:pPr>
      <w:r w:rsidRPr="00395C05">
        <w:rPr>
          <w:rFonts w:ascii="Arial" w:eastAsia="Times New Roman" w:hAnsi="Arial" w:cs="Arial"/>
          <w:sz w:val="24"/>
          <w:szCs w:val="24"/>
          <w:lang w:eastAsia="pl-PL"/>
        </w:rPr>
        <w:t>dowolnego wykorzystania utworów, szczególnie w zakresie publicznego wyświetlania, wystawiania i odtwarzania;</w:t>
      </w:r>
    </w:p>
    <w:p w14:paraId="6C649BA3" w14:textId="77777777" w:rsidR="00395C05" w:rsidRPr="00395C05" w:rsidRDefault="00395C05" w:rsidP="00395C05">
      <w:pPr>
        <w:numPr>
          <w:ilvl w:val="0"/>
          <w:numId w:val="43"/>
        </w:numPr>
        <w:spacing w:after="0" w:line="240" w:lineRule="auto"/>
        <w:ind w:left="993"/>
        <w:contextualSpacing/>
        <w:jc w:val="both"/>
        <w:rPr>
          <w:rFonts w:ascii="Arial" w:eastAsia="Times New Roman" w:hAnsi="Arial" w:cs="Arial"/>
          <w:sz w:val="24"/>
          <w:szCs w:val="24"/>
          <w:lang w:eastAsia="pl-PL"/>
        </w:rPr>
      </w:pPr>
      <w:r w:rsidRPr="00395C05">
        <w:rPr>
          <w:rFonts w:ascii="Arial" w:eastAsia="Times New Roman" w:hAnsi="Arial" w:cs="Arial"/>
          <w:sz w:val="24"/>
          <w:szCs w:val="24"/>
          <w:lang w:eastAsia="pl-PL"/>
        </w:rPr>
        <w:t>wprowadzania utworów do pamięci komputerów i innych podobnie działających urządzeń, a także publicznego udostępniania utworów w taki sposób, aby każdy mógł mieć do nich dostęp w miejscu i w czasie przez Zamawiającego wybranym;</w:t>
      </w:r>
    </w:p>
    <w:p w14:paraId="6AB3AD0E" w14:textId="77777777" w:rsidR="00395C05" w:rsidRPr="00395C05" w:rsidRDefault="00395C05" w:rsidP="00395C05">
      <w:pPr>
        <w:numPr>
          <w:ilvl w:val="0"/>
          <w:numId w:val="43"/>
        </w:numPr>
        <w:spacing w:after="0" w:line="240" w:lineRule="auto"/>
        <w:ind w:left="993"/>
        <w:contextualSpacing/>
        <w:jc w:val="both"/>
        <w:rPr>
          <w:rFonts w:ascii="Arial" w:eastAsia="Times New Roman" w:hAnsi="Arial" w:cs="Arial"/>
          <w:sz w:val="24"/>
          <w:szCs w:val="24"/>
          <w:lang w:eastAsia="pl-PL"/>
        </w:rPr>
      </w:pPr>
      <w:r w:rsidRPr="00395C05">
        <w:rPr>
          <w:rFonts w:ascii="Arial" w:eastAsia="Times New Roman" w:hAnsi="Arial" w:cs="Arial"/>
          <w:sz w:val="24"/>
          <w:szCs w:val="24"/>
          <w:lang w:eastAsia="pl-PL"/>
        </w:rPr>
        <w:t>udzielania licencji oraz innych podobnych praw, na wykorzystywanie utworów przez osoby trzecie w zakresie pól eksploatacji wymienionych w niniejszym paragrafie;</w:t>
      </w:r>
    </w:p>
    <w:p w14:paraId="0A02E135" w14:textId="77777777" w:rsidR="00395C05" w:rsidRPr="00395C05" w:rsidRDefault="00395C05" w:rsidP="00395C05">
      <w:pPr>
        <w:numPr>
          <w:ilvl w:val="0"/>
          <w:numId w:val="43"/>
        </w:numPr>
        <w:spacing w:after="0" w:line="240" w:lineRule="auto"/>
        <w:ind w:left="993"/>
        <w:contextualSpacing/>
        <w:jc w:val="both"/>
        <w:rPr>
          <w:rFonts w:ascii="Arial" w:eastAsia="Times New Roman" w:hAnsi="Arial" w:cs="Arial"/>
          <w:sz w:val="24"/>
          <w:szCs w:val="24"/>
          <w:lang w:eastAsia="pl-PL"/>
        </w:rPr>
      </w:pPr>
      <w:r w:rsidRPr="00395C05">
        <w:rPr>
          <w:rFonts w:ascii="Arial" w:eastAsia="Times New Roman" w:hAnsi="Arial" w:cs="Arial"/>
          <w:sz w:val="24"/>
          <w:szCs w:val="24"/>
          <w:lang w:eastAsia="pl-PL"/>
        </w:rPr>
        <w:t>zezwalania na wykonywanie zależnego prawa autorskiego oraz eksploatacji nowo stworzonych utworów na wskazanych w niniejszym paragrafie polach eksploatacji;</w:t>
      </w:r>
    </w:p>
    <w:p w14:paraId="2B86700B" w14:textId="77777777" w:rsidR="00395C05" w:rsidRPr="00395C05" w:rsidRDefault="00395C05" w:rsidP="00395C05">
      <w:pPr>
        <w:numPr>
          <w:ilvl w:val="0"/>
          <w:numId w:val="43"/>
        </w:numPr>
        <w:spacing w:after="0" w:line="240" w:lineRule="auto"/>
        <w:ind w:left="993"/>
        <w:contextualSpacing/>
        <w:jc w:val="both"/>
        <w:rPr>
          <w:rFonts w:ascii="Arial" w:eastAsia="Times New Roman" w:hAnsi="Arial" w:cs="Arial"/>
          <w:sz w:val="24"/>
          <w:szCs w:val="24"/>
          <w:lang w:eastAsia="pl-PL"/>
        </w:rPr>
      </w:pPr>
      <w:r w:rsidRPr="00395C05">
        <w:rPr>
          <w:rFonts w:ascii="Arial" w:eastAsia="Times New Roman" w:hAnsi="Arial" w:cs="Arial"/>
          <w:sz w:val="24"/>
          <w:szCs w:val="24"/>
          <w:lang w:eastAsia="pl-PL"/>
        </w:rPr>
        <w:t xml:space="preserve">prawa adoptowania całego lub części utworu dla różnego rodzaju odbiorców przez nadanie mu różnego rodzaju form oraz utrwalania, powielania, rozpowszechniania i wprowadzania do obrotu tak zmienionego utworu; </w:t>
      </w:r>
    </w:p>
    <w:p w14:paraId="5F851BE7" w14:textId="77777777" w:rsidR="00395C05" w:rsidRPr="00395C05" w:rsidRDefault="00395C05" w:rsidP="00395C05">
      <w:pPr>
        <w:numPr>
          <w:ilvl w:val="0"/>
          <w:numId w:val="43"/>
        </w:numPr>
        <w:spacing w:after="0" w:line="240" w:lineRule="auto"/>
        <w:ind w:left="993"/>
        <w:contextualSpacing/>
        <w:jc w:val="both"/>
        <w:rPr>
          <w:rFonts w:ascii="Arial" w:eastAsia="Times New Roman" w:hAnsi="Arial" w:cs="Arial"/>
          <w:sz w:val="24"/>
          <w:szCs w:val="24"/>
          <w:lang w:eastAsia="pl-PL"/>
        </w:rPr>
      </w:pPr>
      <w:r w:rsidRPr="00395C05">
        <w:rPr>
          <w:rFonts w:ascii="Arial" w:eastAsia="Times New Roman" w:hAnsi="Arial" w:cs="Arial"/>
          <w:sz w:val="24"/>
          <w:szCs w:val="24"/>
          <w:lang w:eastAsia="pl-PL"/>
        </w:rPr>
        <w:t>wykorzystywania utworów w całości lub w części i w ustalonej przez Zamawiającego formie do celów marketingowych;</w:t>
      </w:r>
    </w:p>
    <w:p w14:paraId="108C58D1" w14:textId="77777777" w:rsidR="00395C05" w:rsidRPr="00395C05" w:rsidRDefault="00395C05" w:rsidP="00395C05">
      <w:pPr>
        <w:numPr>
          <w:ilvl w:val="0"/>
          <w:numId w:val="43"/>
        </w:numPr>
        <w:spacing w:after="0" w:line="240" w:lineRule="auto"/>
        <w:ind w:left="993"/>
        <w:contextualSpacing/>
        <w:jc w:val="both"/>
        <w:rPr>
          <w:rFonts w:ascii="Arial" w:eastAsia="Times New Roman" w:hAnsi="Arial" w:cs="Arial"/>
          <w:sz w:val="24"/>
          <w:szCs w:val="24"/>
          <w:lang w:eastAsia="pl-PL"/>
        </w:rPr>
      </w:pPr>
      <w:r w:rsidRPr="00395C05">
        <w:rPr>
          <w:rFonts w:ascii="Arial" w:eastAsia="Times New Roman" w:hAnsi="Arial" w:cs="Arial"/>
          <w:sz w:val="24"/>
          <w:szCs w:val="24"/>
          <w:lang w:eastAsia="pl-PL"/>
        </w:rPr>
        <w:lastRenderedPageBreak/>
        <w:t>zwielokrotniania utworów dowolną techniką;</w:t>
      </w:r>
    </w:p>
    <w:p w14:paraId="733812FA" w14:textId="77777777" w:rsidR="00395C05" w:rsidRPr="00395C05" w:rsidRDefault="00395C05" w:rsidP="00395C05">
      <w:pPr>
        <w:numPr>
          <w:ilvl w:val="0"/>
          <w:numId w:val="43"/>
        </w:numPr>
        <w:spacing w:after="0" w:line="240" w:lineRule="auto"/>
        <w:ind w:left="993"/>
        <w:contextualSpacing/>
        <w:jc w:val="both"/>
        <w:rPr>
          <w:rFonts w:ascii="Arial" w:eastAsia="Times New Roman" w:hAnsi="Arial" w:cs="Arial"/>
          <w:sz w:val="24"/>
          <w:szCs w:val="24"/>
          <w:lang w:eastAsia="pl-PL"/>
        </w:rPr>
      </w:pPr>
      <w:r w:rsidRPr="00395C05">
        <w:rPr>
          <w:rFonts w:ascii="Arial" w:eastAsia="Times New Roman" w:hAnsi="Arial" w:cs="Arial"/>
          <w:sz w:val="24"/>
          <w:szCs w:val="24"/>
          <w:lang w:eastAsia="pl-PL"/>
        </w:rPr>
        <w:t>prawa adaptacji, reprodukowania oraz wprowadzania wszelkich zmian, adaptacji, przeróbek i modyfikacji utworów, w tym zmiany koloru, układu, czcionki;</w:t>
      </w:r>
    </w:p>
    <w:p w14:paraId="493D04D8" w14:textId="77777777" w:rsidR="00395C05" w:rsidRPr="00395C05" w:rsidRDefault="00395C05" w:rsidP="00395C05">
      <w:pPr>
        <w:numPr>
          <w:ilvl w:val="0"/>
          <w:numId w:val="43"/>
        </w:numPr>
        <w:spacing w:after="0" w:line="240" w:lineRule="auto"/>
        <w:ind w:left="993"/>
        <w:contextualSpacing/>
        <w:jc w:val="both"/>
        <w:rPr>
          <w:rFonts w:ascii="Arial" w:eastAsia="Times New Roman" w:hAnsi="Arial" w:cs="Arial"/>
          <w:sz w:val="24"/>
          <w:szCs w:val="24"/>
          <w:lang w:eastAsia="pl-PL"/>
        </w:rPr>
      </w:pPr>
      <w:r w:rsidRPr="00395C05">
        <w:rPr>
          <w:rFonts w:ascii="Arial" w:eastAsia="Times New Roman" w:hAnsi="Arial" w:cs="Arial"/>
          <w:sz w:val="24"/>
          <w:szCs w:val="24"/>
          <w:lang w:eastAsia="pl-PL"/>
        </w:rPr>
        <w:t>wykorzystywania w sieciach otwartych, wewnętrznych, przekazach satelitarnych;</w:t>
      </w:r>
    </w:p>
    <w:p w14:paraId="44EFAE68" w14:textId="77777777" w:rsidR="00395C05" w:rsidRPr="00395C05" w:rsidRDefault="00395C05" w:rsidP="00395C05">
      <w:pPr>
        <w:numPr>
          <w:ilvl w:val="0"/>
          <w:numId w:val="43"/>
        </w:numPr>
        <w:spacing w:after="0" w:line="240" w:lineRule="auto"/>
        <w:ind w:left="993"/>
        <w:contextualSpacing/>
        <w:jc w:val="both"/>
        <w:rPr>
          <w:rFonts w:ascii="Arial" w:eastAsia="Times New Roman" w:hAnsi="Arial" w:cs="Arial"/>
          <w:sz w:val="24"/>
          <w:szCs w:val="24"/>
          <w:lang w:eastAsia="pl-PL"/>
        </w:rPr>
      </w:pPr>
      <w:r w:rsidRPr="00395C05">
        <w:rPr>
          <w:rFonts w:ascii="Arial" w:eastAsia="Times New Roman" w:hAnsi="Arial" w:cs="Arial"/>
          <w:sz w:val="24"/>
          <w:szCs w:val="24"/>
          <w:lang w:eastAsia="pl-PL"/>
        </w:rPr>
        <w:t>trwałego lub czasowego zwielokrotnienia utworów w całości lub w części jakimikolwiek środkami i w jakiejkolwiek formie, w szczególności przez zapis elektroniczny, magnetyczny oraz optyczny na wszelkich nośnikach, w tym na dyskach komputerowych oraz z wykorzystaniem sieci www;</w:t>
      </w:r>
    </w:p>
    <w:p w14:paraId="3A02A0C0" w14:textId="77777777" w:rsidR="00395C05" w:rsidRPr="00395C05" w:rsidRDefault="00395C05" w:rsidP="00395C05">
      <w:pPr>
        <w:numPr>
          <w:ilvl w:val="0"/>
          <w:numId w:val="43"/>
        </w:numPr>
        <w:spacing w:after="0" w:line="240" w:lineRule="auto"/>
        <w:ind w:left="993"/>
        <w:contextualSpacing/>
        <w:jc w:val="both"/>
        <w:rPr>
          <w:rFonts w:ascii="Arial" w:eastAsia="Times New Roman" w:hAnsi="Arial" w:cs="Arial"/>
          <w:sz w:val="24"/>
          <w:szCs w:val="24"/>
          <w:lang w:eastAsia="pl-PL"/>
        </w:rPr>
      </w:pPr>
      <w:r w:rsidRPr="00395C05">
        <w:rPr>
          <w:rFonts w:ascii="Arial" w:eastAsia="Times New Roman" w:hAnsi="Arial" w:cs="Arial"/>
          <w:sz w:val="24"/>
          <w:szCs w:val="24"/>
          <w:lang w:eastAsia="pl-PL"/>
        </w:rPr>
        <w:t>rozpowszechniania kopii zmodyfikowanych utworów, a także ich poszczególnych egzemplarzy;</w:t>
      </w:r>
    </w:p>
    <w:p w14:paraId="11DDBED8" w14:textId="77777777" w:rsidR="00395C05" w:rsidRPr="00395C05" w:rsidRDefault="00395C05" w:rsidP="00395C05">
      <w:pPr>
        <w:numPr>
          <w:ilvl w:val="0"/>
          <w:numId w:val="43"/>
        </w:numPr>
        <w:spacing w:after="0" w:line="240" w:lineRule="auto"/>
        <w:ind w:left="993"/>
        <w:contextualSpacing/>
        <w:jc w:val="both"/>
        <w:rPr>
          <w:rFonts w:ascii="Arial" w:eastAsia="Times New Roman" w:hAnsi="Arial" w:cs="Arial"/>
          <w:sz w:val="24"/>
          <w:szCs w:val="24"/>
          <w:lang w:eastAsia="pl-PL"/>
        </w:rPr>
      </w:pPr>
      <w:r w:rsidRPr="00395C05">
        <w:rPr>
          <w:rFonts w:ascii="Arial" w:eastAsia="Times New Roman" w:hAnsi="Arial" w:cs="Arial"/>
          <w:sz w:val="24"/>
          <w:szCs w:val="24"/>
          <w:lang w:eastAsia="pl-PL"/>
        </w:rPr>
        <w:t>poprawiania, modyfikowania, rozwijania i powielania całości lub dowolnych elementów utworów;</w:t>
      </w:r>
    </w:p>
    <w:p w14:paraId="02EF16D3" w14:textId="77777777" w:rsidR="00395C05" w:rsidRPr="00395C05" w:rsidRDefault="00395C05" w:rsidP="00395C05">
      <w:pPr>
        <w:numPr>
          <w:ilvl w:val="0"/>
          <w:numId w:val="43"/>
        </w:numPr>
        <w:spacing w:after="0" w:line="240" w:lineRule="auto"/>
        <w:ind w:left="993"/>
        <w:contextualSpacing/>
        <w:jc w:val="both"/>
        <w:rPr>
          <w:rFonts w:ascii="Arial" w:eastAsia="Times New Roman" w:hAnsi="Arial" w:cs="Arial"/>
          <w:sz w:val="24"/>
          <w:szCs w:val="24"/>
          <w:lang w:eastAsia="pl-PL"/>
        </w:rPr>
      </w:pPr>
      <w:r w:rsidRPr="00395C05">
        <w:rPr>
          <w:rFonts w:ascii="Arial" w:eastAsia="Times New Roman" w:hAnsi="Arial" w:cs="Arial"/>
          <w:sz w:val="24"/>
          <w:szCs w:val="24"/>
          <w:lang w:eastAsia="pl-PL"/>
        </w:rPr>
        <w:t>digitalizacji utworów;</w:t>
      </w:r>
    </w:p>
    <w:p w14:paraId="294B5287" w14:textId="77777777" w:rsidR="00395C05" w:rsidRPr="00395C05" w:rsidRDefault="00395C05" w:rsidP="00395C05">
      <w:pPr>
        <w:numPr>
          <w:ilvl w:val="0"/>
          <w:numId w:val="43"/>
        </w:numPr>
        <w:spacing w:after="0" w:line="240" w:lineRule="auto"/>
        <w:ind w:left="993"/>
        <w:contextualSpacing/>
        <w:jc w:val="both"/>
        <w:rPr>
          <w:rFonts w:ascii="Arial" w:eastAsia="Times New Roman" w:hAnsi="Arial" w:cs="Arial"/>
          <w:sz w:val="24"/>
          <w:szCs w:val="24"/>
          <w:lang w:eastAsia="pl-PL"/>
        </w:rPr>
      </w:pPr>
      <w:r w:rsidRPr="00395C05">
        <w:rPr>
          <w:rFonts w:ascii="Arial" w:eastAsia="Times New Roman" w:hAnsi="Arial" w:cs="Arial"/>
          <w:sz w:val="24"/>
          <w:szCs w:val="24"/>
          <w:lang w:eastAsia="pl-PL"/>
        </w:rPr>
        <w:t>użyczania, wynajmowania lub wydzierżawiania oryginalnych utworów lub ich kopii;</w:t>
      </w:r>
    </w:p>
    <w:p w14:paraId="49A9CF86" w14:textId="77777777" w:rsidR="00395C05" w:rsidRPr="00395C05" w:rsidRDefault="00395C05" w:rsidP="00395C05">
      <w:pPr>
        <w:numPr>
          <w:ilvl w:val="0"/>
          <w:numId w:val="43"/>
        </w:numPr>
        <w:spacing w:after="0" w:line="240" w:lineRule="auto"/>
        <w:ind w:left="993"/>
        <w:contextualSpacing/>
        <w:jc w:val="both"/>
        <w:rPr>
          <w:rFonts w:ascii="Arial" w:eastAsia="Times New Roman" w:hAnsi="Arial" w:cs="Arial"/>
          <w:sz w:val="24"/>
          <w:szCs w:val="24"/>
          <w:lang w:eastAsia="pl-PL"/>
        </w:rPr>
      </w:pPr>
      <w:r w:rsidRPr="00395C05">
        <w:rPr>
          <w:rFonts w:ascii="Arial" w:eastAsia="Times New Roman" w:hAnsi="Arial" w:cs="Arial"/>
          <w:sz w:val="24"/>
          <w:szCs w:val="24"/>
          <w:lang w:eastAsia="pl-PL"/>
        </w:rPr>
        <w:t>wykorzystywania utworów w celu przygotowania dokumentacji przetargowej;</w:t>
      </w:r>
    </w:p>
    <w:p w14:paraId="128B274B" w14:textId="77777777" w:rsidR="00395C05" w:rsidRPr="00395C05" w:rsidRDefault="00395C05" w:rsidP="00395C05">
      <w:pPr>
        <w:numPr>
          <w:ilvl w:val="0"/>
          <w:numId w:val="43"/>
        </w:numPr>
        <w:spacing w:after="0" w:line="240" w:lineRule="auto"/>
        <w:ind w:left="993"/>
        <w:contextualSpacing/>
        <w:jc w:val="both"/>
        <w:rPr>
          <w:rFonts w:ascii="Arial" w:eastAsia="Times New Roman" w:hAnsi="Arial" w:cs="Arial"/>
          <w:sz w:val="24"/>
          <w:szCs w:val="24"/>
          <w:lang w:eastAsia="pl-PL"/>
        </w:rPr>
      </w:pPr>
      <w:r w:rsidRPr="00395C05">
        <w:rPr>
          <w:rFonts w:ascii="Arial" w:eastAsia="Times New Roman" w:hAnsi="Arial" w:cs="Arial"/>
          <w:sz w:val="24"/>
          <w:szCs w:val="24"/>
          <w:lang w:eastAsia="pl-PL"/>
        </w:rPr>
        <w:t>wprowadzania utworów lub ich kopii do obrotu gospodarczego;</w:t>
      </w:r>
    </w:p>
    <w:p w14:paraId="7F6F1307" w14:textId="02459E41" w:rsidR="00395C05" w:rsidRPr="00395C05" w:rsidRDefault="00395C05" w:rsidP="00395C05">
      <w:pPr>
        <w:numPr>
          <w:ilvl w:val="0"/>
          <w:numId w:val="43"/>
        </w:numPr>
        <w:spacing w:after="0" w:line="240" w:lineRule="auto"/>
        <w:ind w:left="993"/>
        <w:contextualSpacing/>
        <w:jc w:val="both"/>
        <w:rPr>
          <w:rFonts w:ascii="Arial" w:eastAsia="Times New Roman" w:hAnsi="Arial" w:cs="Arial"/>
          <w:sz w:val="24"/>
          <w:szCs w:val="24"/>
          <w:lang w:eastAsia="pl-PL"/>
        </w:rPr>
      </w:pPr>
      <w:r w:rsidRPr="00395C05">
        <w:rPr>
          <w:rFonts w:ascii="Arial" w:eastAsia="Times New Roman" w:hAnsi="Arial" w:cs="Arial"/>
          <w:sz w:val="24"/>
          <w:szCs w:val="24"/>
          <w:lang w:eastAsia="pl-PL"/>
        </w:rPr>
        <w:t>prawem do tworzenia już tylko na podstawie przedmiotu niniejszej umowy utworu zależnego w rozumieniu art. 2 ustawy z dnia 4 lutego 1994 r. o prawie autorskim i prawach pokrewnych (t.j. Dz.U. z 202</w:t>
      </w:r>
      <w:r>
        <w:rPr>
          <w:rFonts w:ascii="Arial" w:eastAsia="Times New Roman" w:hAnsi="Arial" w:cs="Arial"/>
          <w:sz w:val="24"/>
          <w:szCs w:val="24"/>
          <w:lang w:eastAsia="pl-PL"/>
        </w:rPr>
        <w:t>5</w:t>
      </w:r>
      <w:r w:rsidRPr="00395C05">
        <w:rPr>
          <w:rFonts w:ascii="Arial" w:eastAsia="Times New Roman" w:hAnsi="Arial" w:cs="Arial"/>
          <w:sz w:val="24"/>
          <w:szCs w:val="24"/>
          <w:lang w:eastAsia="pl-PL"/>
        </w:rPr>
        <w:t xml:space="preserve"> r. poz. </w:t>
      </w:r>
      <w:r>
        <w:rPr>
          <w:rFonts w:ascii="Arial" w:eastAsia="Times New Roman" w:hAnsi="Arial" w:cs="Arial"/>
          <w:sz w:val="24"/>
          <w:szCs w:val="24"/>
          <w:lang w:eastAsia="pl-PL"/>
        </w:rPr>
        <w:t>24</w:t>
      </w:r>
      <w:r w:rsidRPr="00395C05">
        <w:rPr>
          <w:rFonts w:ascii="Arial" w:eastAsia="Times New Roman" w:hAnsi="Arial" w:cs="Arial"/>
          <w:sz w:val="24"/>
          <w:szCs w:val="24"/>
          <w:lang w:eastAsia="pl-PL"/>
        </w:rPr>
        <w:t>), bez potrzeby uzyskiwania odrębnej zgody Wykonawcy i za wynagrodzeniem określonym już tylko w umowie;</w:t>
      </w:r>
    </w:p>
    <w:p w14:paraId="6339E8E1" w14:textId="77777777" w:rsidR="00395C05" w:rsidRPr="00395C05" w:rsidRDefault="00395C05" w:rsidP="00395C05">
      <w:pPr>
        <w:numPr>
          <w:ilvl w:val="0"/>
          <w:numId w:val="43"/>
        </w:numPr>
        <w:spacing w:after="0" w:line="240" w:lineRule="auto"/>
        <w:ind w:left="993"/>
        <w:contextualSpacing/>
        <w:jc w:val="both"/>
        <w:rPr>
          <w:rFonts w:ascii="Arial" w:eastAsia="Times New Roman" w:hAnsi="Arial" w:cs="Arial"/>
          <w:sz w:val="24"/>
          <w:szCs w:val="24"/>
          <w:lang w:eastAsia="pl-PL"/>
        </w:rPr>
      </w:pPr>
      <w:r w:rsidRPr="00395C05">
        <w:rPr>
          <w:rFonts w:ascii="Arial" w:eastAsia="Times New Roman" w:hAnsi="Arial" w:cs="Arial"/>
          <w:sz w:val="24"/>
          <w:szCs w:val="24"/>
          <w:lang w:eastAsia="pl-PL"/>
        </w:rPr>
        <w:t>czynienie zmian w dokumentacji projektowej w zakresie według uznania Zamawiającego;</w:t>
      </w:r>
    </w:p>
    <w:p w14:paraId="3FA7EAF6" w14:textId="77777777" w:rsidR="00395C05" w:rsidRPr="00395C05" w:rsidRDefault="00395C05" w:rsidP="00395C05">
      <w:pPr>
        <w:numPr>
          <w:ilvl w:val="0"/>
          <w:numId w:val="43"/>
        </w:numPr>
        <w:spacing w:after="0" w:line="240" w:lineRule="auto"/>
        <w:ind w:left="993"/>
        <w:contextualSpacing/>
        <w:jc w:val="both"/>
        <w:rPr>
          <w:rFonts w:ascii="Arial" w:eastAsia="Times New Roman" w:hAnsi="Arial" w:cs="Arial"/>
          <w:sz w:val="24"/>
          <w:szCs w:val="24"/>
          <w:lang w:eastAsia="pl-PL"/>
        </w:rPr>
      </w:pPr>
      <w:r w:rsidRPr="00395C05">
        <w:rPr>
          <w:rFonts w:ascii="Arial" w:eastAsia="Times New Roman" w:hAnsi="Arial" w:cs="Arial"/>
          <w:sz w:val="24"/>
          <w:szCs w:val="24"/>
          <w:lang w:eastAsia="pl-PL"/>
        </w:rPr>
        <w:t>archiwizowania.</w:t>
      </w:r>
    </w:p>
    <w:p w14:paraId="27EDB670" w14:textId="77777777" w:rsidR="00395C05" w:rsidRPr="00395C05" w:rsidRDefault="00395C05" w:rsidP="00395C05">
      <w:pPr>
        <w:numPr>
          <w:ilvl w:val="0"/>
          <w:numId w:val="12"/>
        </w:numPr>
        <w:spacing w:after="0" w:line="240" w:lineRule="auto"/>
        <w:jc w:val="both"/>
        <w:rPr>
          <w:rFonts w:ascii="Arial" w:eastAsia="Times New Roman" w:hAnsi="Arial" w:cs="Arial"/>
          <w:sz w:val="24"/>
          <w:szCs w:val="24"/>
          <w:lang w:eastAsia="de-DE"/>
        </w:rPr>
      </w:pPr>
      <w:r w:rsidRPr="00395C05">
        <w:rPr>
          <w:rFonts w:ascii="Arial" w:eastAsia="Times New Roman" w:hAnsi="Arial" w:cs="Arial"/>
          <w:sz w:val="24"/>
          <w:szCs w:val="24"/>
          <w:lang w:eastAsia="de-DE"/>
        </w:rPr>
        <w:t>Nadto w celu usunięcia ewentualnych wątpliwości Strony zgodnie potwierdzają, iż celem niniejszej umowy jest takie ukształtowanie praw Zamawiającego do utworów, aby miały one możliwie najszerszy wymiar. Oznacza to w szczególności, że wszelkie korzystanie z utworów przez Zamawiającego oraz przez podmioty, którym Zamawiający udzieli zgody na używanie utworów, będące w jakikolwiek sposób powiązane z szeroko rozumianą działalnością Zamawiającego, mieści się w granicach przeniesionych na Zamawiającego praw autorskich i pokrewnych i nie wymaga zapłaty na rzecz Wykonawcy jakiegokolwiek dodatkowego wynagrodzenia</w:t>
      </w:r>
    </w:p>
    <w:p w14:paraId="657C9CB5" w14:textId="77777777" w:rsidR="00395C05" w:rsidRPr="00395C05" w:rsidRDefault="00395C05" w:rsidP="00395C05">
      <w:pPr>
        <w:numPr>
          <w:ilvl w:val="0"/>
          <w:numId w:val="12"/>
        </w:numPr>
        <w:spacing w:after="0" w:line="240" w:lineRule="auto"/>
        <w:jc w:val="both"/>
        <w:rPr>
          <w:rFonts w:ascii="Arial" w:eastAsia="Times New Roman" w:hAnsi="Arial" w:cs="Arial"/>
          <w:sz w:val="24"/>
          <w:szCs w:val="24"/>
          <w:lang w:eastAsia="de-DE"/>
        </w:rPr>
      </w:pPr>
      <w:r w:rsidRPr="00395C05">
        <w:rPr>
          <w:rFonts w:ascii="Arial" w:eastAsia="Times New Roman" w:hAnsi="Arial" w:cs="Arial"/>
          <w:sz w:val="24"/>
          <w:szCs w:val="24"/>
          <w:lang w:eastAsia="de-DE"/>
        </w:rPr>
        <w:t>Z chwilą przekazania utworów Zamawiający nabywa także własność przekazanych przez Wykonawcę egzemplarzy utworów, w tym nośników, na których utwory utrwalono.</w:t>
      </w:r>
    </w:p>
    <w:p w14:paraId="7894CA88" w14:textId="77777777" w:rsidR="00395C05" w:rsidRPr="00395C05" w:rsidRDefault="00395C05" w:rsidP="00395C05">
      <w:pPr>
        <w:numPr>
          <w:ilvl w:val="0"/>
          <w:numId w:val="12"/>
        </w:numPr>
        <w:spacing w:after="0" w:line="240" w:lineRule="auto"/>
        <w:jc w:val="both"/>
        <w:rPr>
          <w:rFonts w:ascii="Arial" w:eastAsia="Times New Roman" w:hAnsi="Arial" w:cs="Arial"/>
          <w:sz w:val="24"/>
          <w:szCs w:val="24"/>
          <w:lang w:eastAsia="de-DE"/>
        </w:rPr>
      </w:pPr>
      <w:r w:rsidRPr="00395C05">
        <w:rPr>
          <w:rFonts w:ascii="Arial" w:eastAsia="Times New Roman" w:hAnsi="Arial" w:cs="Arial"/>
          <w:sz w:val="24"/>
          <w:szCs w:val="24"/>
          <w:lang w:eastAsia="de-DE"/>
        </w:rPr>
        <w:t>Wykonawca odpowiada za naruszenia dóbr osobistych lub praw autorskich osób trzecich.</w:t>
      </w:r>
    </w:p>
    <w:p w14:paraId="7F2AAA21" w14:textId="77777777" w:rsidR="00395C05" w:rsidRPr="00395C05" w:rsidRDefault="00395C05" w:rsidP="00395C05">
      <w:pPr>
        <w:numPr>
          <w:ilvl w:val="0"/>
          <w:numId w:val="12"/>
        </w:numPr>
        <w:spacing w:after="0" w:line="240" w:lineRule="auto"/>
        <w:jc w:val="both"/>
        <w:rPr>
          <w:rFonts w:ascii="Arial" w:eastAsia="Times New Roman" w:hAnsi="Arial" w:cs="Arial"/>
          <w:sz w:val="24"/>
          <w:szCs w:val="24"/>
          <w:lang w:eastAsia="de-DE"/>
        </w:rPr>
      </w:pPr>
      <w:r w:rsidRPr="00395C05">
        <w:rPr>
          <w:rFonts w:ascii="Arial" w:eastAsia="Times New Roman" w:hAnsi="Arial" w:cs="Arial"/>
          <w:sz w:val="24"/>
          <w:szCs w:val="24"/>
          <w:lang w:eastAsia="de-DE"/>
        </w:rPr>
        <w:t xml:space="preserve">Wykonawca wyraża nieodwołalnie zgodę i przenosi na rzecz Zamawiającego prawo </w:t>
      </w:r>
      <w:r w:rsidRPr="00395C05">
        <w:rPr>
          <w:rFonts w:ascii="Arial" w:eastAsia="Times New Roman" w:hAnsi="Arial" w:cs="Arial"/>
          <w:sz w:val="24"/>
          <w:szCs w:val="24"/>
          <w:lang w:eastAsia="de-DE"/>
        </w:rPr>
        <w:br/>
        <w:t xml:space="preserve">do wyrażenia dalszej zgody na dokonywanie dowolnych zmian, przeróbek, modyfikacji, tłumaczeń i adaptacji utworów na wszystkich polach eksploatacji </w:t>
      </w:r>
      <w:r w:rsidRPr="00395C05">
        <w:rPr>
          <w:rFonts w:ascii="Arial" w:eastAsia="Times New Roman" w:hAnsi="Arial" w:cs="Arial"/>
          <w:sz w:val="24"/>
          <w:szCs w:val="24"/>
          <w:lang w:eastAsia="de-DE"/>
        </w:rPr>
        <w:lastRenderedPageBreak/>
        <w:t>wymienionych w ust. 2 („utwory zależne") i korzystania z takich utworów zależnych. Strony potwierdzają, że autorskie prawa majątkowe do utworów oraz utworów zależnych będą stanowiły wyłączną własność Zamawiającego na wszystkich polach eksploatacji wymienionych w ust. 2 oraz wyrażają zgodę na to, by Zamawiający dysponował zarówno utworami, jak i utworami zależnymi, i korzystał z nich wedle własnego uznania w celu zaprojektowania, wykonawstwa, eksploatacji, przebudowy i modernizacji przedmiotu umowy.</w:t>
      </w:r>
    </w:p>
    <w:p w14:paraId="22CDB564" w14:textId="4ACB1B93" w:rsidR="00395C05" w:rsidRPr="00395C05" w:rsidRDefault="00395C05" w:rsidP="00395C05">
      <w:pPr>
        <w:numPr>
          <w:ilvl w:val="0"/>
          <w:numId w:val="12"/>
        </w:numPr>
        <w:spacing w:after="0" w:line="240" w:lineRule="auto"/>
        <w:jc w:val="both"/>
        <w:rPr>
          <w:rFonts w:ascii="Arial" w:eastAsia="Times New Roman" w:hAnsi="Arial" w:cs="Arial"/>
          <w:sz w:val="24"/>
          <w:szCs w:val="24"/>
          <w:lang w:eastAsia="de-DE"/>
        </w:rPr>
      </w:pPr>
      <w:r w:rsidRPr="00395C05">
        <w:rPr>
          <w:rFonts w:ascii="Arial" w:eastAsia="Times New Roman" w:hAnsi="Arial" w:cs="Arial"/>
          <w:sz w:val="24"/>
          <w:szCs w:val="24"/>
          <w:lang w:eastAsia="de-DE"/>
        </w:rPr>
        <w:t>Wykonawca na zasadzie art. 392 ustawy z 23.04.1964 r. Kodeks cywilny (Dz. U. z 202</w:t>
      </w:r>
      <w:r>
        <w:rPr>
          <w:rFonts w:ascii="Arial" w:eastAsia="Times New Roman" w:hAnsi="Arial" w:cs="Arial"/>
          <w:sz w:val="24"/>
          <w:szCs w:val="24"/>
          <w:lang w:eastAsia="de-DE"/>
        </w:rPr>
        <w:t>4</w:t>
      </w:r>
      <w:r w:rsidRPr="00395C05">
        <w:rPr>
          <w:rFonts w:ascii="Arial" w:eastAsia="Times New Roman" w:hAnsi="Arial" w:cs="Arial"/>
          <w:sz w:val="24"/>
          <w:szCs w:val="24"/>
          <w:lang w:eastAsia="de-DE"/>
        </w:rPr>
        <w:t xml:space="preserve"> r. poz. </w:t>
      </w:r>
      <w:r>
        <w:rPr>
          <w:rFonts w:ascii="Arial" w:eastAsia="Times New Roman" w:hAnsi="Arial" w:cs="Arial"/>
          <w:sz w:val="24"/>
          <w:szCs w:val="24"/>
          <w:lang w:eastAsia="de-DE"/>
        </w:rPr>
        <w:t>1061</w:t>
      </w:r>
      <w:r w:rsidRPr="00395C05">
        <w:rPr>
          <w:rFonts w:ascii="Arial" w:eastAsia="Times New Roman" w:hAnsi="Arial" w:cs="Arial"/>
          <w:sz w:val="24"/>
          <w:szCs w:val="24"/>
          <w:lang w:eastAsia="de-DE"/>
        </w:rPr>
        <w:t>) zwalnia Zamawiającego z obowiązku świadczenia na rzecz osób trzecich, w przypadku podniesienia wobec Zamawiającego roszczeń związanych z naruszeniem praw autorskich, patentu, zarejestrowanego projektu, znaku towarowego, nazwy handlowej lub innych praw własności intelektualnej lub przemysłowej, jeżeli takie roszczenie lub postępowanie ma związek z utworami.</w:t>
      </w:r>
    </w:p>
    <w:p w14:paraId="48B48B7A" w14:textId="779474EA" w:rsidR="00395C05" w:rsidRPr="00395C05" w:rsidRDefault="00395C05" w:rsidP="00395C05">
      <w:pPr>
        <w:numPr>
          <w:ilvl w:val="0"/>
          <w:numId w:val="12"/>
        </w:numPr>
        <w:spacing w:after="0" w:line="240" w:lineRule="auto"/>
        <w:jc w:val="both"/>
        <w:rPr>
          <w:rFonts w:ascii="Arial" w:eastAsia="Times New Roman" w:hAnsi="Arial" w:cs="Arial"/>
          <w:sz w:val="24"/>
          <w:szCs w:val="24"/>
          <w:lang w:eastAsia="de-DE"/>
        </w:rPr>
      </w:pPr>
      <w:r w:rsidRPr="00395C05">
        <w:rPr>
          <w:rFonts w:ascii="Arial" w:eastAsia="Times New Roman" w:hAnsi="Arial" w:cs="Arial"/>
          <w:sz w:val="24"/>
          <w:szCs w:val="24"/>
          <w:lang w:eastAsia="de-DE"/>
        </w:rPr>
        <w:t xml:space="preserve">Wynagrodzenie za przeniesienie majątkowych praw autorskich i pokrewnych, prawa własności nośników, na których utwory zostały utrwalone, udzielenie zezwoleń i zgód, oraz wykonanie pozostałych zobowiązań Wykonawcy, o których mowa w niniejszym paragrafie objęte jest </w:t>
      </w:r>
      <w:r w:rsidRPr="00395C05">
        <w:rPr>
          <w:rFonts w:ascii="Arial" w:eastAsia="Times New Roman" w:hAnsi="Arial" w:cs="Arial"/>
          <w:sz w:val="24"/>
          <w:szCs w:val="24"/>
          <w:lang w:eastAsia="de-DE"/>
        </w:rPr>
        <w:br/>
        <w:t>w całości Wynagrodzeniem określonym w § 5. Tym samym Wykonawca wyraża zgodę na rozporządzanie i korzystanie przez Zamawiającego w zakresie określonym umową z utworów i utworów zależnych bez dodatkowego wynagrodzenia na rzecz Wykonawcy.</w:t>
      </w:r>
    </w:p>
    <w:p w14:paraId="5157B278" w14:textId="15562807" w:rsidR="00395C05" w:rsidRPr="00395C05" w:rsidRDefault="00395C05" w:rsidP="00395C05">
      <w:pPr>
        <w:numPr>
          <w:ilvl w:val="0"/>
          <w:numId w:val="12"/>
        </w:numPr>
        <w:spacing w:after="0" w:line="240" w:lineRule="auto"/>
        <w:jc w:val="both"/>
        <w:rPr>
          <w:rFonts w:ascii="Arial" w:eastAsia="Times New Roman" w:hAnsi="Arial" w:cs="Arial"/>
          <w:sz w:val="24"/>
          <w:szCs w:val="24"/>
          <w:lang w:eastAsia="de-DE"/>
        </w:rPr>
      </w:pPr>
      <w:r w:rsidRPr="00395C05">
        <w:rPr>
          <w:rFonts w:ascii="Arial" w:eastAsia="Times New Roman" w:hAnsi="Arial" w:cs="Arial"/>
          <w:sz w:val="24"/>
          <w:szCs w:val="24"/>
          <w:lang w:eastAsia="de-DE"/>
        </w:rPr>
        <w:t xml:space="preserve">W przypadku zakończenia obowiązywania umowy z jakiegokolwiek powodu, w tym, w szczególności, odstąpienia od umowy przez którąkolwiek ze Stron, Zamawiający zachowa wszystkie prawa nabyte na podstawie niniejszego paragrafu. </w:t>
      </w:r>
    </w:p>
    <w:p w14:paraId="2C6675B2" w14:textId="77777777" w:rsidR="00395C05" w:rsidRPr="00395C05" w:rsidRDefault="00395C05" w:rsidP="00395C05">
      <w:pPr>
        <w:numPr>
          <w:ilvl w:val="0"/>
          <w:numId w:val="12"/>
        </w:numPr>
        <w:spacing w:after="0" w:line="240" w:lineRule="auto"/>
        <w:jc w:val="both"/>
        <w:rPr>
          <w:rFonts w:ascii="Arial" w:eastAsia="Times New Roman" w:hAnsi="Arial" w:cs="Arial"/>
          <w:sz w:val="24"/>
          <w:szCs w:val="24"/>
          <w:lang w:eastAsia="de-DE"/>
        </w:rPr>
      </w:pPr>
      <w:r w:rsidRPr="00395C05">
        <w:rPr>
          <w:rFonts w:ascii="Arial" w:eastAsia="Times New Roman" w:hAnsi="Arial" w:cs="Arial"/>
          <w:sz w:val="24"/>
          <w:szCs w:val="24"/>
          <w:lang w:eastAsia="de-DE"/>
        </w:rPr>
        <w:t>Wykonawca zobowiązuje się w sposób nieodwołalny i trwały do niewykonywania autorskich praw osobistych przysługujących mu do utworów w zakresie:</w:t>
      </w:r>
    </w:p>
    <w:p w14:paraId="71BDE7CE" w14:textId="77777777" w:rsidR="00395C05" w:rsidRPr="00395C05" w:rsidRDefault="00395C05" w:rsidP="00395C05">
      <w:pPr>
        <w:numPr>
          <w:ilvl w:val="0"/>
          <w:numId w:val="45"/>
        </w:numPr>
        <w:spacing w:after="0" w:line="240" w:lineRule="auto"/>
        <w:jc w:val="both"/>
        <w:rPr>
          <w:rFonts w:ascii="Arial" w:eastAsia="Times New Roman" w:hAnsi="Arial" w:cs="Arial"/>
          <w:sz w:val="24"/>
          <w:szCs w:val="24"/>
          <w:lang w:eastAsia="de-DE"/>
        </w:rPr>
      </w:pPr>
      <w:r w:rsidRPr="00395C05">
        <w:rPr>
          <w:rFonts w:ascii="Arial" w:eastAsia="Times New Roman" w:hAnsi="Arial" w:cs="Arial"/>
          <w:sz w:val="24"/>
          <w:szCs w:val="24"/>
          <w:lang w:eastAsia="de-DE"/>
        </w:rPr>
        <w:t>nienaruszalności treści i formy utworów oraz ich rzetelnego wykorzystania,</w:t>
      </w:r>
    </w:p>
    <w:p w14:paraId="1D72C83E" w14:textId="77777777" w:rsidR="00395C05" w:rsidRPr="00395C05" w:rsidRDefault="00395C05" w:rsidP="00395C05">
      <w:pPr>
        <w:numPr>
          <w:ilvl w:val="0"/>
          <w:numId w:val="45"/>
        </w:numPr>
        <w:spacing w:after="0" w:line="240" w:lineRule="auto"/>
        <w:jc w:val="both"/>
        <w:rPr>
          <w:rFonts w:ascii="Arial" w:eastAsia="Times New Roman" w:hAnsi="Arial" w:cs="Arial"/>
          <w:sz w:val="24"/>
          <w:szCs w:val="24"/>
          <w:lang w:eastAsia="de-DE"/>
        </w:rPr>
      </w:pPr>
      <w:r w:rsidRPr="00395C05">
        <w:rPr>
          <w:rFonts w:ascii="Arial" w:eastAsia="Times New Roman" w:hAnsi="Arial" w:cs="Arial"/>
          <w:sz w:val="24"/>
          <w:szCs w:val="24"/>
          <w:lang w:eastAsia="de-DE"/>
        </w:rPr>
        <w:t>decydowania o pierwszym udostępnieniu utworów publiczności,</w:t>
      </w:r>
    </w:p>
    <w:p w14:paraId="5778B67B" w14:textId="77777777" w:rsidR="00395C05" w:rsidRPr="00395C05" w:rsidRDefault="00395C05" w:rsidP="00395C05">
      <w:pPr>
        <w:numPr>
          <w:ilvl w:val="0"/>
          <w:numId w:val="45"/>
        </w:numPr>
        <w:spacing w:after="0" w:line="240" w:lineRule="auto"/>
        <w:jc w:val="both"/>
        <w:rPr>
          <w:rFonts w:ascii="Arial" w:eastAsia="Times New Roman" w:hAnsi="Arial" w:cs="Arial"/>
          <w:sz w:val="24"/>
          <w:szCs w:val="24"/>
          <w:lang w:eastAsia="de-DE"/>
        </w:rPr>
      </w:pPr>
      <w:r w:rsidRPr="00395C05">
        <w:rPr>
          <w:rFonts w:ascii="Arial" w:eastAsia="Times New Roman" w:hAnsi="Arial" w:cs="Arial"/>
          <w:sz w:val="24"/>
          <w:szCs w:val="24"/>
          <w:lang w:eastAsia="de-DE"/>
        </w:rPr>
        <w:t>nadzoru nad sposobem korzystania z utworów.</w:t>
      </w:r>
    </w:p>
    <w:p w14:paraId="4CFD8338" w14:textId="7D21C2AD" w:rsidR="00395C05" w:rsidRPr="00395C05" w:rsidRDefault="00395C05" w:rsidP="00395C05">
      <w:pPr>
        <w:numPr>
          <w:ilvl w:val="0"/>
          <w:numId w:val="12"/>
        </w:numPr>
        <w:spacing w:after="0" w:line="240" w:lineRule="auto"/>
        <w:jc w:val="both"/>
        <w:rPr>
          <w:rFonts w:ascii="Arial" w:eastAsia="Times New Roman" w:hAnsi="Arial" w:cs="Arial"/>
          <w:sz w:val="24"/>
          <w:szCs w:val="24"/>
          <w:lang w:eastAsia="de-DE"/>
        </w:rPr>
      </w:pPr>
      <w:r w:rsidRPr="00395C05">
        <w:rPr>
          <w:rFonts w:ascii="Arial" w:eastAsia="Times New Roman" w:hAnsi="Arial" w:cs="Arial"/>
          <w:sz w:val="24"/>
          <w:szCs w:val="24"/>
          <w:lang w:eastAsia="de-DE"/>
        </w:rPr>
        <w:t xml:space="preserve">Wykonawca ponosi wobec Zamawiającego pełną odpowiedzialność odszkodowawczą z tytułu szkód, jakie może ponieść Zamawiający w związku z niewykonaniem lub nienależytym wykonywaniem niniejszej umowy, rozumianej w szczególności jako szkoda bezpośrednia, </w:t>
      </w:r>
      <w:r w:rsidRPr="00395C05">
        <w:rPr>
          <w:rFonts w:ascii="Arial" w:eastAsia="Times New Roman" w:hAnsi="Arial" w:cs="Arial"/>
          <w:sz w:val="24"/>
          <w:szCs w:val="24"/>
          <w:lang w:eastAsia="de-DE"/>
        </w:rPr>
        <w:br/>
        <w:t xml:space="preserve">lub pośrednia, jaką może ponieść Zamawiający w związku z wykonaniem przeniesionych </w:t>
      </w:r>
      <w:r w:rsidRPr="00395C05">
        <w:rPr>
          <w:rFonts w:ascii="Arial" w:eastAsia="Times New Roman" w:hAnsi="Arial" w:cs="Arial"/>
          <w:sz w:val="24"/>
          <w:szCs w:val="24"/>
          <w:lang w:eastAsia="de-DE"/>
        </w:rPr>
        <w:br/>
        <w:t xml:space="preserve">na jego rzecz mocą niniejszej umowy praw do opracowania, także będących konsekwencją naruszenia praw osób trzecich, lub nieprawdziwych oświadczeń złożonych przez Wykonawcę, a w szczególności: </w:t>
      </w:r>
    </w:p>
    <w:p w14:paraId="349FE2D2" w14:textId="77777777" w:rsidR="00395C05" w:rsidRDefault="00395C05" w:rsidP="00395C05">
      <w:pPr>
        <w:numPr>
          <w:ilvl w:val="0"/>
          <w:numId w:val="46"/>
        </w:numPr>
        <w:tabs>
          <w:tab w:val="clear" w:pos="720"/>
          <w:tab w:val="num" w:pos="984"/>
        </w:tabs>
        <w:spacing w:after="0" w:line="240" w:lineRule="auto"/>
        <w:ind w:left="984"/>
        <w:jc w:val="both"/>
        <w:rPr>
          <w:rFonts w:ascii="Arial" w:eastAsia="Times New Roman" w:hAnsi="Arial" w:cs="Arial"/>
          <w:sz w:val="24"/>
          <w:szCs w:val="24"/>
          <w:lang w:eastAsia="de-DE"/>
        </w:rPr>
      </w:pPr>
      <w:r w:rsidRPr="00395C05">
        <w:rPr>
          <w:rFonts w:ascii="Arial" w:eastAsia="Times New Roman" w:hAnsi="Arial" w:cs="Arial"/>
          <w:sz w:val="24"/>
          <w:szCs w:val="24"/>
          <w:lang w:eastAsia="de-DE"/>
        </w:rPr>
        <w:t xml:space="preserve">w razie skierowania przeciwko Zamawiającemu przez osoby trzecie roszczeń opartych na zarzucie naruszenia, w wyniku realizacji niniejszej umowy, ich praw autorskich, lub innych praw własności intelektualnej, Wykonawca (w uzgodnieniu z Zamawiającym) podejmie działania, zmierzające do odparcia tych roszczeń lub do ich zaspokojenia, chyba </w:t>
      </w:r>
      <w:r w:rsidRPr="00395C05">
        <w:rPr>
          <w:rFonts w:ascii="Arial" w:eastAsia="Times New Roman" w:hAnsi="Arial" w:cs="Arial"/>
          <w:sz w:val="24"/>
          <w:szCs w:val="24"/>
          <w:lang w:eastAsia="de-DE"/>
        </w:rPr>
        <w:br/>
      </w:r>
      <w:r w:rsidRPr="00395C05">
        <w:rPr>
          <w:rFonts w:ascii="Arial" w:eastAsia="Times New Roman" w:hAnsi="Arial" w:cs="Arial"/>
          <w:sz w:val="24"/>
          <w:szCs w:val="24"/>
          <w:lang w:eastAsia="de-DE"/>
        </w:rPr>
        <w:lastRenderedPageBreak/>
        <w:t>że naruszenie, o którym mowa powyżej, powstało tylko i wyłącznie z winy Zamawiającego;</w:t>
      </w:r>
    </w:p>
    <w:p w14:paraId="386379A8" w14:textId="63784F2F" w:rsidR="00395C05" w:rsidRPr="00395C05" w:rsidRDefault="00395C05" w:rsidP="00395C05">
      <w:pPr>
        <w:numPr>
          <w:ilvl w:val="0"/>
          <w:numId w:val="46"/>
        </w:numPr>
        <w:tabs>
          <w:tab w:val="clear" w:pos="720"/>
          <w:tab w:val="num" w:pos="984"/>
        </w:tabs>
        <w:spacing w:after="0" w:line="240" w:lineRule="auto"/>
        <w:ind w:left="984"/>
        <w:jc w:val="both"/>
        <w:rPr>
          <w:rFonts w:ascii="Arial" w:eastAsia="Times New Roman" w:hAnsi="Arial" w:cs="Arial"/>
          <w:sz w:val="24"/>
          <w:szCs w:val="24"/>
          <w:lang w:eastAsia="de-DE"/>
        </w:rPr>
      </w:pPr>
      <w:r w:rsidRPr="00395C05">
        <w:rPr>
          <w:rFonts w:ascii="Arial" w:eastAsia="Times New Roman" w:hAnsi="Arial" w:cs="Arial"/>
          <w:sz w:val="24"/>
          <w:szCs w:val="24"/>
          <w:lang w:eastAsia="de-DE"/>
        </w:rPr>
        <w:t xml:space="preserve">z zastrzeżeniem pkt 1), w przypadku wytoczenia przez osobę trzecią powództwa opartego na zarzucie naruszenia jej praw do opracowania, Wykonawca zobowiązuje się do zwolnienia Zamawiającego od odpowiedzialności, w szczególności podejmie działania w celu wzięcia udziału w postępowaniu po stronie pozwanej i zwolnienia Zamawiającego </w:t>
      </w:r>
      <w:r w:rsidRPr="00395C05">
        <w:rPr>
          <w:rFonts w:ascii="Arial" w:eastAsia="Times New Roman" w:hAnsi="Arial" w:cs="Arial"/>
          <w:sz w:val="24"/>
          <w:szCs w:val="24"/>
          <w:lang w:eastAsia="de-DE"/>
        </w:rPr>
        <w:br/>
        <w:t>z udziału w tym postępowaniu, a w razie wydania prawomocnego orzeczenia, zasądzającego od Zamawiającego określone świadczenia lub/i prowadzącego do pogorszenia praw w sferze dóbr osobistych Zamawiającego Wykonawca zobowiązany będzie także do naprawienia poniesionej przez Zamawiającego z tego tytułu szkody w pełnej wysokości.</w:t>
      </w:r>
    </w:p>
    <w:p w14:paraId="33C99841" w14:textId="77777777" w:rsidR="00D3070B" w:rsidRDefault="00D3070B" w:rsidP="00395C05">
      <w:pPr>
        <w:pStyle w:val="Bezodstpw"/>
        <w:rPr>
          <w:rFonts w:ascii="Arial" w:hAnsi="Arial" w:cs="Arial"/>
          <w:b/>
          <w:sz w:val="24"/>
          <w:szCs w:val="24"/>
        </w:rPr>
      </w:pPr>
    </w:p>
    <w:p w14:paraId="71011965" w14:textId="0A4736A3" w:rsidR="00975D2B" w:rsidRPr="00807515" w:rsidRDefault="00975D2B" w:rsidP="0099152C">
      <w:pPr>
        <w:pStyle w:val="Bezodstpw"/>
        <w:jc w:val="center"/>
        <w:rPr>
          <w:rFonts w:ascii="Arial" w:hAnsi="Arial" w:cs="Arial"/>
          <w:b/>
          <w:sz w:val="24"/>
          <w:szCs w:val="24"/>
        </w:rPr>
      </w:pPr>
      <w:r w:rsidRPr="00807515">
        <w:rPr>
          <w:rFonts w:ascii="Arial" w:hAnsi="Arial" w:cs="Arial"/>
          <w:b/>
          <w:sz w:val="24"/>
          <w:szCs w:val="24"/>
        </w:rPr>
        <w:t>§ 1</w:t>
      </w:r>
      <w:r w:rsidR="00D3070B">
        <w:rPr>
          <w:rFonts w:ascii="Arial" w:hAnsi="Arial" w:cs="Arial"/>
          <w:b/>
          <w:sz w:val="24"/>
          <w:szCs w:val="24"/>
        </w:rPr>
        <w:t xml:space="preserve"> </w:t>
      </w:r>
      <w:r w:rsidR="00D3070B">
        <w:rPr>
          <w:rFonts w:ascii="Arial" w:hAnsi="Arial" w:cs="Arial"/>
          <w:b/>
          <w:sz w:val="24"/>
          <w:szCs w:val="24"/>
        </w:rPr>
        <w:t xml:space="preserve">(dotyczy części </w:t>
      </w:r>
      <w:r w:rsidR="00D3070B">
        <w:rPr>
          <w:rFonts w:ascii="Arial" w:hAnsi="Arial" w:cs="Arial"/>
          <w:b/>
          <w:sz w:val="24"/>
          <w:szCs w:val="24"/>
        </w:rPr>
        <w:t>2,3</w:t>
      </w:r>
      <w:r w:rsidR="00D3070B">
        <w:rPr>
          <w:rFonts w:ascii="Arial" w:hAnsi="Arial" w:cs="Arial"/>
          <w:b/>
          <w:sz w:val="24"/>
          <w:szCs w:val="24"/>
        </w:rPr>
        <w:t xml:space="preserve"> zamówienia)</w:t>
      </w:r>
      <w:r w:rsidR="00F42CA6" w:rsidRPr="00807515">
        <w:rPr>
          <w:rFonts w:ascii="Arial" w:hAnsi="Arial" w:cs="Arial"/>
          <w:b/>
          <w:sz w:val="24"/>
          <w:szCs w:val="24"/>
        </w:rPr>
        <w:t>.</w:t>
      </w:r>
    </w:p>
    <w:p w14:paraId="52381A69" w14:textId="289B0542" w:rsidR="00823633" w:rsidRPr="00807515" w:rsidRDefault="00D85FC9" w:rsidP="00D3070B">
      <w:pPr>
        <w:pStyle w:val="Bezodstpw"/>
        <w:numPr>
          <w:ilvl w:val="0"/>
          <w:numId w:val="41"/>
        </w:numPr>
        <w:jc w:val="both"/>
        <w:rPr>
          <w:rFonts w:ascii="Arial" w:hAnsi="Arial" w:cs="Arial"/>
          <w:sz w:val="24"/>
          <w:szCs w:val="24"/>
        </w:rPr>
      </w:pPr>
      <w:r w:rsidRPr="00807515">
        <w:rPr>
          <w:rFonts w:ascii="Arial" w:hAnsi="Arial" w:cs="Arial"/>
          <w:sz w:val="24"/>
          <w:szCs w:val="24"/>
        </w:rPr>
        <w:t xml:space="preserve">Przedmiotem umowy jest </w:t>
      </w:r>
      <w:r w:rsidR="00C17B85" w:rsidRPr="00807515">
        <w:rPr>
          <w:rFonts w:ascii="Arial" w:hAnsi="Arial" w:cs="Arial"/>
          <w:sz w:val="24"/>
          <w:szCs w:val="24"/>
        </w:rPr>
        <w:t xml:space="preserve">sprzedaż </w:t>
      </w:r>
      <w:r w:rsidRPr="00807515">
        <w:rPr>
          <w:rFonts w:ascii="Arial" w:hAnsi="Arial" w:cs="Arial"/>
          <w:sz w:val="24"/>
          <w:szCs w:val="24"/>
        </w:rPr>
        <w:t>i d</w:t>
      </w:r>
      <w:r w:rsidR="00E30B68" w:rsidRPr="00807515">
        <w:rPr>
          <w:rFonts w:ascii="Arial" w:hAnsi="Arial" w:cs="Arial"/>
          <w:sz w:val="24"/>
          <w:szCs w:val="24"/>
        </w:rPr>
        <w:t>ostawa</w:t>
      </w:r>
      <w:r w:rsidR="00823633" w:rsidRPr="00807515">
        <w:rPr>
          <w:rFonts w:ascii="Arial" w:hAnsi="Arial" w:cs="Arial"/>
          <w:sz w:val="24"/>
          <w:szCs w:val="24"/>
          <w:vertAlign w:val="superscript"/>
        </w:rPr>
        <w:t xml:space="preserve"> </w:t>
      </w:r>
      <w:r w:rsidR="00C17B85" w:rsidRPr="00807515">
        <w:rPr>
          <w:rFonts w:ascii="Arial" w:hAnsi="Arial" w:cs="Arial"/>
          <w:sz w:val="24"/>
          <w:szCs w:val="24"/>
        </w:rPr>
        <w:t xml:space="preserve">przez </w:t>
      </w:r>
      <w:r w:rsidR="009E6C2D" w:rsidRPr="00807515">
        <w:rPr>
          <w:rFonts w:ascii="Arial" w:hAnsi="Arial" w:cs="Arial"/>
          <w:sz w:val="24"/>
          <w:szCs w:val="24"/>
        </w:rPr>
        <w:t>Wykonawcę</w:t>
      </w:r>
      <w:r w:rsidR="00C17B85" w:rsidRPr="00807515">
        <w:rPr>
          <w:rFonts w:ascii="Arial" w:hAnsi="Arial" w:cs="Arial"/>
          <w:sz w:val="24"/>
          <w:szCs w:val="24"/>
        </w:rPr>
        <w:t xml:space="preserve"> na rzecz</w:t>
      </w:r>
      <w:r w:rsidR="00987EFA" w:rsidRPr="00807515">
        <w:rPr>
          <w:rFonts w:ascii="Arial" w:hAnsi="Arial" w:cs="Arial"/>
          <w:sz w:val="24"/>
          <w:szCs w:val="24"/>
        </w:rPr>
        <w:t xml:space="preserve"> Zamawiającego </w:t>
      </w:r>
      <w:r w:rsidR="00395C05" w:rsidRPr="00395C05">
        <w:rPr>
          <w:rFonts w:ascii="Arial" w:hAnsi="Arial" w:cs="Arial"/>
          <w:sz w:val="24"/>
          <w:szCs w:val="24"/>
        </w:rPr>
        <w:t>wyposażenia pracowni energetyki cieplnej w pomoce dydaktyczne</w:t>
      </w:r>
      <w:r w:rsidR="00395C05" w:rsidRPr="00395C05">
        <w:rPr>
          <w:rFonts w:ascii="Arial" w:hAnsi="Arial" w:cs="Arial"/>
          <w:sz w:val="24"/>
          <w:szCs w:val="24"/>
        </w:rPr>
        <w:t xml:space="preserve"> </w:t>
      </w:r>
      <w:r w:rsidR="00F52DD7" w:rsidRPr="00F52DD7">
        <w:rPr>
          <w:rFonts w:ascii="Arial" w:hAnsi="Arial" w:cs="Arial"/>
          <w:bCs/>
          <w:spacing w:val="-3"/>
          <w:sz w:val="24"/>
          <w:szCs w:val="24"/>
        </w:rPr>
        <w:t>na potrzeby projektu pn. Branżowe Centrum Umiejętności w dziedzinie energetyki w Zespole Szkół nr 4 im. Armii Krajowej w Szczecinie</w:t>
      </w:r>
      <w:r w:rsidR="007A2EAE" w:rsidRPr="00807515">
        <w:rPr>
          <w:rFonts w:ascii="Arial" w:hAnsi="Arial" w:cs="Arial"/>
          <w:bCs/>
          <w:spacing w:val="-3"/>
          <w:sz w:val="24"/>
          <w:szCs w:val="24"/>
        </w:rPr>
        <w:t>, zwan</w:t>
      </w:r>
      <w:r w:rsidR="00F52DD7">
        <w:rPr>
          <w:rFonts w:ascii="Arial" w:hAnsi="Arial" w:cs="Arial"/>
          <w:bCs/>
          <w:spacing w:val="-3"/>
          <w:sz w:val="24"/>
          <w:szCs w:val="24"/>
        </w:rPr>
        <w:t>ych</w:t>
      </w:r>
      <w:r w:rsidR="007A2EAE" w:rsidRPr="00807515">
        <w:rPr>
          <w:rFonts w:ascii="Arial" w:hAnsi="Arial" w:cs="Arial"/>
          <w:bCs/>
          <w:spacing w:val="-3"/>
          <w:sz w:val="24"/>
          <w:szCs w:val="24"/>
        </w:rPr>
        <w:t xml:space="preserve"> dalej </w:t>
      </w:r>
      <w:r w:rsidR="00F52DD7">
        <w:rPr>
          <w:rFonts w:ascii="Arial" w:hAnsi="Arial" w:cs="Arial"/>
          <w:bCs/>
          <w:spacing w:val="-3"/>
          <w:sz w:val="24"/>
          <w:szCs w:val="24"/>
        </w:rPr>
        <w:t>Urządzeniami</w:t>
      </w:r>
      <w:r w:rsidR="00823633" w:rsidRPr="00807515">
        <w:rPr>
          <w:rFonts w:ascii="Arial" w:hAnsi="Arial" w:cs="Arial"/>
          <w:sz w:val="24"/>
          <w:szCs w:val="24"/>
        </w:rPr>
        <w:t>.</w:t>
      </w:r>
    </w:p>
    <w:p w14:paraId="4D5A00CA" w14:textId="22E311CE" w:rsidR="003459C1" w:rsidRPr="007A66E1" w:rsidRDefault="003459C1" w:rsidP="00D3070B">
      <w:pPr>
        <w:pStyle w:val="Bezodstpw"/>
        <w:numPr>
          <w:ilvl w:val="0"/>
          <w:numId w:val="41"/>
        </w:numPr>
        <w:ind w:left="426" w:hanging="426"/>
        <w:jc w:val="both"/>
        <w:rPr>
          <w:rFonts w:ascii="Arial" w:hAnsi="Arial" w:cs="Arial"/>
          <w:sz w:val="24"/>
          <w:szCs w:val="24"/>
        </w:rPr>
      </w:pPr>
      <w:r w:rsidRPr="007A66E1">
        <w:rPr>
          <w:rFonts w:ascii="Arial" w:hAnsi="Arial" w:cs="Arial"/>
          <w:sz w:val="24"/>
          <w:szCs w:val="24"/>
        </w:rPr>
        <w:t xml:space="preserve">Specyfikacja </w:t>
      </w:r>
      <w:r w:rsidR="009C0B68" w:rsidRPr="007A66E1">
        <w:rPr>
          <w:rFonts w:ascii="Arial" w:hAnsi="Arial" w:cs="Arial"/>
          <w:sz w:val="24"/>
          <w:szCs w:val="24"/>
        </w:rPr>
        <w:t xml:space="preserve">techniczna </w:t>
      </w:r>
      <w:r w:rsidR="00F52DD7">
        <w:rPr>
          <w:rFonts w:ascii="Arial" w:hAnsi="Arial" w:cs="Arial"/>
          <w:sz w:val="24"/>
          <w:szCs w:val="24"/>
        </w:rPr>
        <w:t>Urządzeń</w:t>
      </w:r>
      <w:r w:rsidRPr="007A66E1">
        <w:rPr>
          <w:rFonts w:ascii="Arial" w:hAnsi="Arial" w:cs="Arial"/>
          <w:sz w:val="24"/>
          <w:szCs w:val="24"/>
        </w:rPr>
        <w:t>, do któr</w:t>
      </w:r>
      <w:r w:rsidR="00F52DD7">
        <w:rPr>
          <w:rFonts w:ascii="Arial" w:hAnsi="Arial" w:cs="Arial"/>
          <w:sz w:val="24"/>
          <w:szCs w:val="24"/>
        </w:rPr>
        <w:t>ych</w:t>
      </w:r>
      <w:r w:rsidRPr="007A66E1">
        <w:rPr>
          <w:rFonts w:ascii="Arial" w:hAnsi="Arial" w:cs="Arial"/>
          <w:sz w:val="24"/>
          <w:szCs w:val="24"/>
        </w:rPr>
        <w:t xml:space="preserve">  dostarczenia zobowiązuje się Wykonawca, </w:t>
      </w:r>
      <w:r w:rsidR="00606017" w:rsidRPr="007A66E1">
        <w:rPr>
          <w:rFonts w:ascii="Arial" w:hAnsi="Arial" w:cs="Arial"/>
          <w:sz w:val="24"/>
          <w:szCs w:val="24"/>
        </w:rPr>
        <w:t xml:space="preserve">jest wyszczególniona w </w:t>
      </w:r>
      <w:r w:rsidR="00B42FA2" w:rsidRPr="007A66E1">
        <w:rPr>
          <w:rFonts w:ascii="Arial" w:hAnsi="Arial" w:cs="Arial"/>
          <w:sz w:val="24"/>
          <w:szCs w:val="24"/>
        </w:rPr>
        <w:t>Specyfikacji Warunków Zamówienia</w:t>
      </w:r>
      <w:r w:rsidR="002E0FCA" w:rsidRPr="007A66E1">
        <w:rPr>
          <w:rFonts w:ascii="Arial" w:hAnsi="Arial" w:cs="Arial"/>
          <w:sz w:val="24"/>
          <w:szCs w:val="24"/>
        </w:rPr>
        <w:t xml:space="preserve"> </w:t>
      </w:r>
      <w:r w:rsidR="00606017" w:rsidRPr="007A66E1">
        <w:rPr>
          <w:rFonts w:ascii="Arial" w:hAnsi="Arial" w:cs="Arial"/>
          <w:sz w:val="24"/>
          <w:szCs w:val="24"/>
        </w:rPr>
        <w:t>i stanowi integralną część umowy.</w:t>
      </w:r>
    </w:p>
    <w:p w14:paraId="10DD2CA3" w14:textId="77777777" w:rsidR="00945C34" w:rsidRPr="007A66E1" w:rsidRDefault="00945C34" w:rsidP="00D3070B">
      <w:pPr>
        <w:pStyle w:val="Bezodstpw"/>
        <w:numPr>
          <w:ilvl w:val="0"/>
          <w:numId w:val="41"/>
        </w:numPr>
        <w:ind w:left="426" w:hanging="426"/>
        <w:jc w:val="both"/>
        <w:rPr>
          <w:rFonts w:ascii="Arial" w:hAnsi="Arial" w:cs="Arial"/>
          <w:sz w:val="24"/>
          <w:szCs w:val="24"/>
        </w:rPr>
      </w:pPr>
      <w:r w:rsidRPr="007A66E1">
        <w:rPr>
          <w:rFonts w:ascii="Arial" w:hAnsi="Arial" w:cs="Arial"/>
          <w:sz w:val="24"/>
          <w:szCs w:val="24"/>
        </w:rPr>
        <w:t>Miejsce dostawy (wydania i odbioru) przedmiotu umowy:</w:t>
      </w:r>
    </w:p>
    <w:p w14:paraId="038D9B94" w14:textId="77777777" w:rsidR="00F52DD7" w:rsidRPr="00F52DD7" w:rsidRDefault="00F52DD7" w:rsidP="00F52DD7">
      <w:pPr>
        <w:pStyle w:val="Bezodstpw"/>
        <w:ind w:left="426"/>
        <w:rPr>
          <w:rFonts w:ascii="Arial" w:eastAsia="Times New Roman" w:hAnsi="Arial" w:cs="Arial"/>
          <w:sz w:val="24"/>
          <w:szCs w:val="24"/>
          <w:lang w:eastAsia="pl-PL"/>
        </w:rPr>
      </w:pPr>
      <w:r w:rsidRPr="00F52DD7">
        <w:rPr>
          <w:rFonts w:ascii="Arial" w:eastAsia="Times New Roman" w:hAnsi="Arial" w:cs="Arial"/>
          <w:sz w:val="24"/>
          <w:szCs w:val="24"/>
          <w:lang w:eastAsia="pl-PL"/>
        </w:rPr>
        <w:t>Gmina-Miasto Szczecin – Zespół Szkół nr 4 im. Armii Krajowej w Szczecinie</w:t>
      </w:r>
    </w:p>
    <w:p w14:paraId="1006283C" w14:textId="5EF6FE13" w:rsidR="00F531C2" w:rsidRPr="00F52DD7" w:rsidRDefault="00F52DD7" w:rsidP="00F52DD7">
      <w:pPr>
        <w:pStyle w:val="Bezodstpw"/>
        <w:ind w:left="426"/>
        <w:rPr>
          <w:rFonts w:ascii="Arial" w:eastAsia="Times New Roman" w:hAnsi="Arial" w:cs="Arial"/>
          <w:sz w:val="24"/>
          <w:szCs w:val="24"/>
          <w:lang w:eastAsia="pl-PL"/>
        </w:rPr>
      </w:pPr>
      <w:r w:rsidRPr="00F52DD7">
        <w:rPr>
          <w:rFonts w:ascii="Arial" w:eastAsia="Times New Roman" w:hAnsi="Arial" w:cs="Arial"/>
          <w:sz w:val="24"/>
          <w:szCs w:val="24"/>
          <w:lang w:eastAsia="pl-PL"/>
        </w:rPr>
        <w:t>ul. Kusocińskiego 3, 70-237 Szczecin</w:t>
      </w:r>
      <w:r w:rsidR="00327E67" w:rsidRPr="007A66E1">
        <w:rPr>
          <w:rFonts w:ascii="Arial" w:hAnsi="Arial" w:cs="Arial"/>
          <w:sz w:val="24"/>
          <w:szCs w:val="24"/>
        </w:rPr>
        <w:t>.</w:t>
      </w:r>
    </w:p>
    <w:p w14:paraId="5742300E" w14:textId="0F864F01" w:rsidR="00945C34" w:rsidRPr="00807515" w:rsidRDefault="00F531C2" w:rsidP="00D3070B">
      <w:pPr>
        <w:pStyle w:val="Bezodstpw"/>
        <w:numPr>
          <w:ilvl w:val="0"/>
          <w:numId w:val="41"/>
        </w:numPr>
        <w:ind w:left="426" w:hanging="426"/>
        <w:jc w:val="both"/>
        <w:rPr>
          <w:rFonts w:ascii="Arial" w:hAnsi="Arial" w:cs="Arial"/>
          <w:sz w:val="24"/>
          <w:szCs w:val="24"/>
        </w:rPr>
      </w:pPr>
      <w:r w:rsidRPr="00807515">
        <w:rPr>
          <w:rFonts w:ascii="Arial" w:hAnsi="Arial" w:cs="Arial"/>
          <w:sz w:val="24"/>
          <w:szCs w:val="24"/>
        </w:rPr>
        <w:t xml:space="preserve">Wykonawca dokona bezpłatnego montażu i uruchomienia </w:t>
      </w:r>
      <w:r w:rsidR="00F52DD7" w:rsidRPr="00F52DD7">
        <w:rPr>
          <w:rFonts w:ascii="Arial" w:hAnsi="Arial" w:cs="Arial"/>
          <w:sz w:val="24"/>
          <w:szCs w:val="24"/>
        </w:rPr>
        <w:t>Urządzeń</w:t>
      </w:r>
      <w:r w:rsidRPr="00807515">
        <w:rPr>
          <w:rFonts w:ascii="Arial" w:hAnsi="Arial" w:cs="Arial"/>
          <w:sz w:val="24"/>
          <w:szCs w:val="24"/>
        </w:rPr>
        <w:t>, o który</w:t>
      </w:r>
      <w:r w:rsidR="00F52DD7">
        <w:rPr>
          <w:rFonts w:ascii="Arial" w:hAnsi="Arial" w:cs="Arial"/>
          <w:sz w:val="24"/>
          <w:szCs w:val="24"/>
        </w:rPr>
        <w:t>ch</w:t>
      </w:r>
      <w:r w:rsidRPr="00807515">
        <w:rPr>
          <w:rFonts w:ascii="Arial" w:hAnsi="Arial" w:cs="Arial"/>
          <w:sz w:val="24"/>
          <w:szCs w:val="24"/>
        </w:rPr>
        <w:t xml:space="preserve"> mowa w § 1 w miejscu dostawy, w pomieszczeniach wskazanych przez Zamawiającego.</w:t>
      </w:r>
    </w:p>
    <w:p w14:paraId="213A7403" w14:textId="2258F452" w:rsidR="009C2D2B" w:rsidRPr="00807515" w:rsidRDefault="009C2D2B" w:rsidP="00D3070B">
      <w:pPr>
        <w:pStyle w:val="Bezodstpw"/>
        <w:numPr>
          <w:ilvl w:val="0"/>
          <w:numId w:val="41"/>
        </w:numPr>
        <w:ind w:left="426" w:hanging="426"/>
        <w:jc w:val="both"/>
        <w:rPr>
          <w:rFonts w:ascii="Arial" w:hAnsi="Arial" w:cs="Arial"/>
          <w:sz w:val="24"/>
          <w:szCs w:val="24"/>
        </w:rPr>
      </w:pPr>
      <w:r w:rsidRPr="00807515">
        <w:rPr>
          <w:rFonts w:ascii="Arial" w:hAnsi="Arial" w:cs="Arial"/>
          <w:sz w:val="24"/>
          <w:szCs w:val="24"/>
        </w:rPr>
        <w:t xml:space="preserve">Wykonawca dokona bezpłatnego wstępnego szkolenia z podstaw obsługi </w:t>
      </w:r>
      <w:r w:rsidR="00F52DD7" w:rsidRPr="00F52DD7">
        <w:rPr>
          <w:rFonts w:ascii="Arial" w:hAnsi="Arial" w:cs="Arial"/>
          <w:sz w:val="24"/>
          <w:szCs w:val="24"/>
        </w:rPr>
        <w:t>Urządzeń</w:t>
      </w:r>
      <w:r w:rsidRPr="00807515">
        <w:rPr>
          <w:rFonts w:ascii="Arial" w:hAnsi="Arial" w:cs="Arial"/>
          <w:sz w:val="24"/>
          <w:szCs w:val="24"/>
        </w:rPr>
        <w:t xml:space="preserve"> min. dwóch pracowników wskazanych przez Zamawiającego.</w:t>
      </w:r>
    </w:p>
    <w:p w14:paraId="5A815248" w14:textId="77777777" w:rsidR="003459C1" w:rsidRPr="00807515" w:rsidRDefault="003459C1" w:rsidP="0099152C">
      <w:pPr>
        <w:spacing w:after="0" w:line="240" w:lineRule="auto"/>
        <w:jc w:val="both"/>
        <w:rPr>
          <w:rFonts w:ascii="Arial" w:hAnsi="Arial" w:cs="Arial"/>
          <w:sz w:val="24"/>
          <w:szCs w:val="24"/>
        </w:rPr>
      </w:pPr>
    </w:p>
    <w:p w14:paraId="2E3E8107" w14:textId="77777777" w:rsidR="003459C1" w:rsidRPr="00807515" w:rsidRDefault="003459C1" w:rsidP="0099152C">
      <w:pPr>
        <w:spacing w:after="0" w:line="240" w:lineRule="auto"/>
        <w:jc w:val="center"/>
        <w:rPr>
          <w:rFonts w:ascii="Arial" w:hAnsi="Arial" w:cs="Arial"/>
          <w:sz w:val="24"/>
          <w:szCs w:val="24"/>
        </w:rPr>
      </w:pPr>
      <w:r w:rsidRPr="00807515">
        <w:rPr>
          <w:rFonts w:ascii="Arial" w:hAnsi="Arial" w:cs="Arial"/>
          <w:b/>
          <w:bCs/>
          <w:sz w:val="24"/>
          <w:szCs w:val="24"/>
        </w:rPr>
        <w:t>§ 2.</w:t>
      </w:r>
    </w:p>
    <w:p w14:paraId="2EE8C076" w14:textId="77777777" w:rsidR="003459C1" w:rsidRPr="00807515" w:rsidRDefault="003459C1" w:rsidP="00BB60C2">
      <w:pPr>
        <w:widowControl w:val="0"/>
        <w:numPr>
          <w:ilvl w:val="0"/>
          <w:numId w:val="2"/>
        </w:numPr>
        <w:suppressAutoHyphens/>
        <w:spacing w:after="0" w:line="240" w:lineRule="auto"/>
        <w:ind w:left="425" w:hanging="425"/>
        <w:jc w:val="both"/>
        <w:rPr>
          <w:rFonts w:ascii="Arial" w:hAnsi="Arial" w:cs="Arial"/>
          <w:sz w:val="24"/>
          <w:szCs w:val="24"/>
        </w:rPr>
      </w:pPr>
      <w:r w:rsidRPr="00807515">
        <w:rPr>
          <w:rFonts w:ascii="Arial" w:hAnsi="Arial" w:cs="Arial"/>
          <w:sz w:val="24"/>
          <w:szCs w:val="24"/>
        </w:rPr>
        <w:t>Wykonawca zobowiązuje się dostarczyć i wydać Zamawiającemu przedmiot umowy wymieniony w §1, na warunkach określonych w ofercie Wykonawcy oraz</w:t>
      </w:r>
      <w:r w:rsidR="00BB60C2" w:rsidRPr="00807515">
        <w:rPr>
          <w:rFonts w:ascii="Arial" w:hAnsi="Arial" w:cs="Arial"/>
          <w:sz w:val="24"/>
          <w:szCs w:val="24"/>
        </w:rPr>
        <w:t xml:space="preserve"> </w:t>
      </w:r>
      <w:r w:rsidRPr="00807515">
        <w:rPr>
          <w:rFonts w:ascii="Arial" w:hAnsi="Arial" w:cs="Arial"/>
          <w:sz w:val="24"/>
          <w:szCs w:val="24"/>
        </w:rPr>
        <w:t>w niniejszej umowie, a Zamawiający zobowiązuje się zapłacić ustaloną cenę.</w:t>
      </w:r>
    </w:p>
    <w:p w14:paraId="322C3D51" w14:textId="77777777" w:rsidR="003459C1" w:rsidRPr="00807515" w:rsidRDefault="003459C1" w:rsidP="00BB60C2">
      <w:pPr>
        <w:widowControl w:val="0"/>
        <w:numPr>
          <w:ilvl w:val="0"/>
          <w:numId w:val="2"/>
        </w:numPr>
        <w:suppressAutoHyphens/>
        <w:spacing w:after="0" w:line="240" w:lineRule="auto"/>
        <w:ind w:left="425" w:hanging="425"/>
        <w:jc w:val="both"/>
        <w:rPr>
          <w:rFonts w:ascii="Arial" w:hAnsi="Arial" w:cs="Arial"/>
          <w:sz w:val="24"/>
          <w:szCs w:val="24"/>
        </w:rPr>
      </w:pPr>
      <w:r w:rsidRPr="00807515">
        <w:rPr>
          <w:rFonts w:ascii="Arial" w:hAnsi="Arial" w:cs="Arial"/>
          <w:sz w:val="24"/>
          <w:szCs w:val="24"/>
        </w:rPr>
        <w:t>Przejście własności przedmiotu umowy na Zamawiającego nastąpi po jego wydaniu bez uwag</w:t>
      </w:r>
      <w:r w:rsidR="00BB60C2" w:rsidRPr="00807515">
        <w:rPr>
          <w:rFonts w:ascii="Arial" w:hAnsi="Arial" w:cs="Arial"/>
          <w:sz w:val="24"/>
          <w:szCs w:val="24"/>
        </w:rPr>
        <w:t xml:space="preserve"> i</w:t>
      </w:r>
      <w:r w:rsidRPr="00807515">
        <w:rPr>
          <w:rFonts w:ascii="Arial" w:hAnsi="Arial" w:cs="Arial"/>
          <w:sz w:val="24"/>
          <w:szCs w:val="24"/>
        </w:rPr>
        <w:t xml:space="preserve"> zastrzeżeń. Wydanie zostanie stwierdzone protokołem </w:t>
      </w:r>
      <w:r w:rsidR="001E67EB" w:rsidRPr="00807515">
        <w:rPr>
          <w:rFonts w:ascii="Arial" w:hAnsi="Arial" w:cs="Arial"/>
          <w:sz w:val="24"/>
          <w:szCs w:val="24"/>
        </w:rPr>
        <w:t xml:space="preserve">odbioru końcowego </w:t>
      </w:r>
      <w:r w:rsidRPr="00807515">
        <w:rPr>
          <w:rFonts w:ascii="Arial" w:hAnsi="Arial" w:cs="Arial"/>
          <w:sz w:val="24"/>
          <w:szCs w:val="24"/>
        </w:rPr>
        <w:t xml:space="preserve">sporządzonym na piśmie pod rygorem nieważności i podpisanym przez upoważnionych przedstawicieli </w:t>
      </w:r>
      <w:r w:rsidR="00366743" w:rsidRPr="00807515">
        <w:rPr>
          <w:rFonts w:ascii="Arial" w:hAnsi="Arial" w:cs="Arial"/>
          <w:sz w:val="24"/>
          <w:szCs w:val="24"/>
        </w:rPr>
        <w:t>S</w:t>
      </w:r>
      <w:r w:rsidRPr="00807515">
        <w:rPr>
          <w:rFonts w:ascii="Arial" w:hAnsi="Arial" w:cs="Arial"/>
          <w:sz w:val="24"/>
          <w:szCs w:val="24"/>
        </w:rPr>
        <w:t>tron.</w:t>
      </w:r>
    </w:p>
    <w:p w14:paraId="66392D15" w14:textId="69242C13" w:rsidR="003459C1" w:rsidRPr="00807515" w:rsidRDefault="003459C1" w:rsidP="00BB60C2">
      <w:pPr>
        <w:widowControl w:val="0"/>
        <w:numPr>
          <w:ilvl w:val="0"/>
          <w:numId w:val="2"/>
        </w:numPr>
        <w:suppressAutoHyphens/>
        <w:spacing w:after="0" w:line="240" w:lineRule="auto"/>
        <w:ind w:left="425" w:hanging="425"/>
        <w:jc w:val="both"/>
        <w:rPr>
          <w:rFonts w:ascii="Arial" w:hAnsi="Arial" w:cs="Arial"/>
          <w:bCs/>
          <w:sz w:val="24"/>
          <w:szCs w:val="24"/>
        </w:rPr>
      </w:pPr>
      <w:r w:rsidRPr="00807515">
        <w:rPr>
          <w:rFonts w:ascii="Arial" w:hAnsi="Arial" w:cs="Arial"/>
          <w:sz w:val="24"/>
          <w:szCs w:val="24"/>
        </w:rPr>
        <w:t xml:space="preserve">Wykonawca dostarczy i wyda przedmiot umowy w terminie </w:t>
      </w:r>
      <w:r w:rsidR="0030558B" w:rsidRPr="00807515">
        <w:rPr>
          <w:rFonts w:ascii="Arial" w:hAnsi="Arial" w:cs="Arial"/>
          <w:sz w:val="24"/>
          <w:szCs w:val="24"/>
        </w:rPr>
        <w:t xml:space="preserve">do </w:t>
      </w:r>
      <w:r w:rsidR="00F52DD7">
        <w:rPr>
          <w:rFonts w:ascii="Arial" w:hAnsi="Arial" w:cs="Arial"/>
          <w:b/>
          <w:sz w:val="24"/>
          <w:szCs w:val="24"/>
        </w:rPr>
        <w:t>……</w:t>
      </w:r>
      <w:r w:rsidR="0030558B" w:rsidRPr="00807515">
        <w:rPr>
          <w:rFonts w:ascii="Arial" w:hAnsi="Arial" w:cs="Arial"/>
          <w:b/>
          <w:sz w:val="24"/>
          <w:szCs w:val="24"/>
        </w:rPr>
        <w:t xml:space="preserve"> dni kalendarzowych</w:t>
      </w:r>
      <w:r w:rsidR="00F52DD7">
        <w:rPr>
          <w:rStyle w:val="Odwoanieprzypisudolnego"/>
          <w:rFonts w:ascii="Arial" w:hAnsi="Arial" w:cs="Arial"/>
          <w:b/>
          <w:sz w:val="24"/>
          <w:szCs w:val="24"/>
        </w:rPr>
        <w:footnoteReference w:id="1"/>
      </w:r>
      <w:r w:rsidR="0030558B" w:rsidRPr="00807515">
        <w:rPr>
          <w:rFonts w:ascii="Arial" w:hAnsi="Arial" w:cs="Arial"/>
          <w:sz w:val="24"/>
          <w:szCs w:val="24"/>
        </w:rPr>
        <w:t xml:space="preserve"> od dnia </w:t>
      </w:r>
      <w:r w:rsidR="00A11034" w:rsidRPr="00807515">
        <w:rPr>
          <w:rFonts w:ascii="Arial" w:hAnsi="Arial" w:cs="Arial"/>
          <w:sz w:val="24"/>
          <w:szCs w:val="24"/>
        </w:rPr>
        <w:t xml:space="preserve">zawarcia </w:t>
      </w:r>
      <w:r w:rsidR="0030558B" w:rsidRPr="00807515">
        <w:rPr>
          <w:rFonts w:ascii="Arial" w:hAnsi="Arial" w:cs="Arial"/>
          <w:sz w:val="24"/>
          <w:szCs w:val="24"/>
        </w:rPr>
        <w:t>umowy.</w:t>
      </w:r>
      <w:r w:rsidR="007A4809" w:rsidRPr="00807515">
        <w:rPr>
          <w:rFonts w:ascii="Arial" w:hAnsi="Arial" w:cs="Arial"/>
          <w:sz w:val="24"/>
          <w:szCs w:val="24"/>
        </w:rPr>
        <w:t xml:space="preserve"> </w:t>
      </w:r>
      <w:r w:rsidR="00087465" w:rsidRPr="00807515">
        <w:rPr>
          <w:rFonts w:ascii="Arial" w:hAnsi="Arial" w:cs="Arial"/>
          <w:bCs/>
          <w:sz w:val="24"/>
          <w:szCs w:val="24"/>
        </w:rPr>
        <w:t xml:space="preserve">Potwierdzeniem wykonania przedmiotu umowy będzie podpisany przez Strony umowy protokół odbioru końcowego, o którym mowa w ust. 2. </w:t>
      </w:r>
    </w:p>
    <w:p w14:paraId="3A83649B" w14:textId="142DF900" w:rsidR="00463889" w:rsidRPr="00807515" w:rsidRDefault="00463889" w:rsidP="00BB60C2">
      <w:pPr>
        <w:widowControl w:val="0"/>
        <w:numPr>
          <w:ilvl w:val="0"/>
          <w:numId w:val="2"/>
        </w:numPr>
        <w:suppressAutoHyphens/>
        <w:spacing w:after="0" w:line="240" w:lineRule="auto"/>
        <w:ind w:left="425" w:hanging="425"/>
        <w:jc w:val="both"/>
        <w:rPr>
          <w:rFonts w:ascii="Arial" w:hAnsi="Arial" w:cs="Arial"/>
          <w:sz w:val="24"/>
          <w:szCs w:val="24"/>
        </w:rPr>
      </w:pPr>
      <w:r w:rsidRPr="00807515">
        <w:rPr>
          <w:rFonts w:ascii="Arial" w:hAnsi="Arial" w:cs="Arial"/>
          <w:sz w:val="24"/>
          <w:szCs w:val="24"/>
        </w:rPr>
        <w:t xml:space="preserve">Wykonawca zobowiązany jest zawiadomić pisemnie lub pocztą elektroniczną Zamawiającego z  </w:t>
      </w:r>
      <w:r w:rsidR="00F52DD7">
        <w:rPr>
          <w:rFonts w:ascii="Arial" w:hAnsi="Arial" w:cs="Arial"/>
          <w:sz w:val="24"/>
          <w:szCs w:val="24"/>
        </w:rPr>
        <w:t>2</w:t>
      </w:r>
      <w:r w:rsidR="00333DE0" w:rsidRPr="00807515">
        <w:rPr>
          <w:rFonts w:ascii="Arial" w:hAnsi="Arial" w:cs="Arial"/>
          <w:sz w:val="24"/>
          <w:szCs w:val="24"/>
        </w:rPr>
        <w:t xml:space="preserve"> dniowym wyprzedzeniem, o terminie dostarczenia gotowego </w:t>
      </w:r>
      <w:r w:rsidR="00333DE0" w:rsidRPr="00807515">
        <w:rPr>
          <w:rFonts w:ascii="Arial" w:hAnsi="Arial" w:cs="Arial"/>
          <w:sz w:val="24"/>
          <w:szCs w:val="24"/>
        </w:rPr>
        <w:lastRenderedPageBreak/>
        <w:t xml:space="preserve">do odbioru przedmiotu umowy. </w:t>
      </w:r>
    </w:p>
    <w:p w14:paraId="5DB77050" w14:textId="77777777" w:rsidR="006A3166" w:rsidRPr="00807515" w:rsidRDefault="006A3166" w:rsidP="00BB60C2">
      <w:pPr>
        <w:widowControl w:val="0"/>
        <w:numPr>
          <w:ilvl w:val="0"/>
          <w:numId w:val="2"/>
        </w:numPr>
        <w:suppressAutoHyphens/>
        <w:spacing w:after="0" w:line="240" w:lineRule="auto"/>
        <w:ind w:left="425" w:hanging="425"/>
        <w:jc w:val="both"/>
        <w:rPr>
          <w:rFonts w:ascii="Arial" w:hAnsi="Arial" w:cs="Arial"/>
          <w:sz w:val="24"/>
          <w:szCs w:val="24"/>
        </w:rPr>
      </w:pPr>
      <w:r w:rsidRPr="00807515">
        <w:rPr>
          <w:rFonts w:ascii="Arial" w:hAnsi="Arial" w:cs="Arial"/>
          <w:sz w:val="24"/>
          <w:szCs w:val="24"/>
        </w:rPr>
        <w:t>W przypadku niedotrzymania terminu wyznaczonego na odbiór Wykonawca zobowiązany jest do zapłaty kary umownej określonej treścią umowy, jeżeli wydanie nastąpi po upływie termin</w:t>
      </w:r>
      <w:r w:rsidR="00BB60C2" w:rsidRPr="00807515">
        <w:rPr>
          <w:rFonts w:ascii="Arial" w:hAnsi="Arial" w:cs="Arial"/>
          <w:sz w:val="24"/>
          <w:szCs w:val="24"/>
        </w:rPr>
        <w:t>u</w:t>
      </w:r>
      <w:r w:rsidRPr="00807515">
        <w:rPr>
          <w:rFonts w:ascii="Arial" w:hAnsi="Arial" w:cs="Arial"/>
          <w:sz w:val="24"/>
          <w:szCs w:val="24"/>
        </w:rPr>
        <w:t xml:space="preserve"> określon</w:t>
      </w:r>
      <w:r w:rsidR="00BB60C2" w:rsidRPr="00807515">
        <w:rPr>
          <w:rFonts w:ascii="Arial" w:hAnsi="Arial" w:cs="Arial"/>
          <w:sz w:val="24"/>
          <w:szCs w:val="24"/>
        </w:rPr>
        <w:t>ego</w:t>
      </w:r>
      <w:r w:rsidRPr="00807515">
        <w:rPr>
          <w:rFonts w:ascii="Arial" w:hAnsi="Arial" w:cs="Arial"/>
          <w:sz w:val="24"/>
          <w:szCs w:val="24"/>
        </w:rPr>
        <w:t xml:space="preserve"> niniejszą umową.</w:t>
      </w:r>
    </w:p>
    <w:p w14:paraId="615C9D61" w14:textId="77777777" w:rsidR="006A3166" w:rsidRPr="00807515" w:rsidRDefault="006A3166" w:rsidP="00BB60C2">
      <w:pPr>
        <w:widowControl w:val="0"/>
        <w:numPr>
          <w:ilvl w:val="0"/>
          <w:numId w:val="2"/>
        </w:numPr>
        <w:suppressAutoHyphens/>
        <w:spacing w:after="0" w:line="240" w:lineRule="auto"/>
        <w:ind w:left="425" w:hanging="425"/>
        <w:jc w:val="both"/>
        <w:rPr>
          <w:rFonts w:ascii="Arial" w:hAnsi="Arial" w:cs="Arial"/>
          <w:sz w:val="24"/>
          <w:szCs w:val="24"/>
        </w:rPr>
      </w:pPr>
      <w:r w:rsidRPr="00807515">
        <w:rPr>
          <w:rFonts w:ascii="Arial" w:hAnsi="Arial" w:cs="Arial"/>
          <w:sz w:val="24"/>
          <w:szCs w:val="24"/>
        </w:rPr>
        <w:t xml:space="preserve">Wraz z przekazaniem przedmiotu umowy (w terminie wydania/odbioru), Wykonawca wyda Zamawiającemu bez dodatkowych opłat oraz kosztów także </w:t>
      </w:r>
      <w:r w:rsidR="00272F17" w:rsidRPr="00807515">
        <w:rPr>
          <w:rFonts w:ascii="Arial" w:hAnsi="Arial" w:cs="Arial"/>
          <w:sz w:val="24"/>
          <w:szCs w:val="24"/>
        </w:rPr>
        <w:t>instrukcję obsługi w języku polskim.</w:t>
      </w:r>
      <w:r w:rsidRPr="00807515">
        <w:rPr>
          <w:rFonts w:ascii="Arial" w:hAnsi="Arial" w:cs="Arial"/>
          <w:sz w:val="24"/>
          <w:szCs w:val="24"/>
        </w:rPr>
        <w:t xml:space="preserve"> </w:t>
      </w:r>
    </w:p>
    <w:p w14:paraId="390E76CB" w14:textId="77777777" w:rsidR="006A3166" w:rsidRPr="00807515" w:rsidRDefault="006A3166" w:rsidP="00BB60C2">
      <w:pPr>
        <w:widowControl w:val="0"/>
        <w:numPr>
          <w:ilvl w:val="0"/>
          <w:numId w:val="2"/>
        </w:numPr>
        <w:suppressAutoHyphens/>
        <w:spacing w:after="0" w:line="240" w:lineRule="auto"/>
        <w:ind w:left="425" w:hanging="425"/>
        <w:jc w:val="both"/>
        <w:rPr>
          <w:rFonts w:ascii="Arial" w:hAnsi="Arial" w:cs="Arial"/>
          <w:sz w:val="24"/>
          <w:szCs w:val="24"/>
        </w:rPr>
      </w:pPr>
      <w:r w:rsidRPr="00807515">
        <w:rPr>
          <w:rFonts w:ascii="Arial" w:hAnsi="Arial" w:cs="Arial"/>
          <w:sz w:val="24"/>
          <w:szCs w:val="24"/>
        </w:rPr>
        <w:t xml:space="preserve">Wydanie lub ewentualny zwrot </w:t>
      </w:r>
      <w:r w:rsidR="00256646" w:rsidRPr="00807515">
        <w:rPr>
          <w:rFonts w:ascii="Arial" w:hAnsi="Arial" w:cs="Arial"/>
          <w:sz w:val="24"/>
          <w:szCs w:val="24"/>
        </w:rPr>
        <w:t>przedmiotu umowy</w:t>
      </w:r>
      <w:r w:rsidR="00B803E9" w:rsidRPr="00807515">
        <w:rPr>
          <w:rFonts w:ascii="Arial" w:hAnsi="Arial" w:cs="Arial"/>
          <w:sz w:val="24"/>
          <w:szCs w:val="24"/>
        </w:rPr>
        <w:t xml:space="preserve">  </w:t>
      </w:r>
      <w:r w:rsidRPr="00807515">
        <w:rPr>
          <w:rFonts w:ascii="Arial" w:hAnsi="Arial" w:cs="Arial"/>
          <w:sz w:val="24"/>
          <w:szCs w:val="24"/>
        </w:rPr>
        <w:t>następuje na koszt oraz ryzyko Wykonawcy i jego staraniem.</w:t>
      </w:r>
    </w:p>
    <w:p w14:paraId="7AF01A71" w14:textId="77777777" w:rsidR="007C6D3F" w:rsidRPr="00807515" w:rsidRDefault="007C6D3F" w:rsidP="00094E74">
      <w:pPr>
        <w:widowControl w:val="0"/>
        <w:numPr>
          <w:ilvl w:val="0"/>
          <w:numId w:val="2"/>
        </w:numPr>
        <w:suppressAutoHyphens/>
        <w:spacing w:after="0" w:line="240" w:lineRule="auto"/>
        <w:ind w:left="425" w:hanging="425"/>
        <w:jc w:val="both"/>
        <w:rPr>
          <w:rFonts w:ascii="Arial" w:hAnsi="Arial" w:cs="Arial"/>
          <w:sz w:val="24"/>
          <w:szCs w:val="24"/>
        </w:rPr>
      </w:pPr>
      <w:r w:rsidRPr="00807515">
        <w:rPr>
          <w:rFonts w:ascii="Arial" w:hAnsi="Arial" w:cs="Arial"/>
          <w:sz w:val="24"/>
          <w:szCs w:val="24"/>
        </w:rPr>
        <w:t>Podczas odbioru Zamawiający dok</w:t>
      </w:r>
      <w:r w:rsidR="00094E74" w:rsidRPr="00807515">
        <w:rPr>
          <w:rFonts w:ascii="Arial" w:hAnsi="Arial" w:cs="Arial"/>
          <w:sz w:val="24"/>
          <w:szCs w:val="24"/>
        </w:rPr>
        <w:t xml:space="preserve">ona sprawdzenia w szczególności </w:t>
      </w:r>
      <w:r w:rsidRPr="00807515">
        <w:rPr>
          <w:rFonts w:ascii="Arial" w:hAnsi="Arial" w:cs="Arial"/>
          <w:sz w:val="24"/>
          <w:szCs w:val="24"/>
        </w:rPr>
        <w:t>zgodności przedmiotu</w:t>
      </w:r>
      <w:r w:rsidR="0085483E" w:rsidRPr="00807515">
        <w:rPr>
          <w:rFonts w:ascii="Arial" w:hAnsi="Arial" w:cs="Arial"/>
          <w:sz w:val="24"/>
          <w:szCs w:val="24"/>
        </w:rPr>
        <w:t xml:space="preserve"> umowy z dokumentami zamówienia.</w:t>
      </w:r>
    </w:p>
    <w:p w14:paraId="683352F1" w14:textId="77777777" w:rsidR="007C6D3F" w:rsidRPr="00807515" w:rsidRDefault="007C6D3F" w:rsidP="00BB60C2">
      <w:pPr>
        <w:widowControl w:val="0"/>
        <w:numPr>
          <w:ilvl w:val="0"/>
          <w:numId w:val="2"/>
        </w:numPr>
        <w:suppressAutoHyphens/>
        <w:spacing w:after="0" w:line="240" w:lineRule="auto"/>
        <w:ind w:left="425" w:hanging="425"/>
        <w:jc w:val="both"/>
        <w:rPr>
          <w:rFonts w:ascii="Arial" w:hAnsi="Arial" w:cs="Arial"/>
          <w:sz w:val="24"/>
          <w:szCs w:val="24"/>
        </w:rPr>
      </w:pPr>
      <w:r w:rsidRPr="00807515">
        <w:rPr>
          <w:rFonts w:ascii="Arial" w:hAnsi="Arial" w:cs="Arial"/>
          <w:sz w:val="24"/>
          <w:szCs w:val="24"/>
        </w:rPr>
        <w:t>Jeżeli w trakcie odbioru zostaną stwierdzone wady, Zamawiający odmówi odbioru przedmiotu umowy.</w:t>
      </w:r>
    </w:p>
    <w:p w14:paraId="1401C4FD" w14:textId="77777777" w:rsidR="00CC7D5D" w:rsidRPr="00807515" w:rsidRDefault="007C6D3F" w:rsidP="00CC7D5D">
      <w:pPr>
        <w:widowControl w:val="0"/>
        <w:numPr>
          <w:ilvl w:val="0"/>
          <w:numId w:val="2"/>
        </w:numPr>
        <w:suppressAutoHyphens/>
        <w:spacing w:after="0" w:line="240" w:lineRule="auto"/>
        <w:ind w:left="425" w:hanging="425"/>
        <w:jc w:val="both"/>
        <w:rPr>
          <w:rFonts w:ascii="Arial" w:hAnsi="Arial" w:cs="Arial"/>
          <w:sz w:val="24"/>
          <w:szCs w:val="24"/>
        </w:rPr>
      </w:pPr>
      <w:r w:rsidRPr="00807515">
        <w:rPr>
          <w:rFonts w:ascii="Arial" w:hAnsi="Arial" w:cs="Arial"/>
          <w:sz w:val="24"/>
          <w:szCs w:val="24"/>
        </w:rPr>
        <w:t xml:space="preserve">Po usunięciu </w:t>
      </w:r>
      <w:r w:rsidR="00CC7D5D" w:rsidRPr="00807515">
        <w:rPr>
          <w:rFonts w:ascii="Arial" w:hAnsi="Arial" w:cs="Arial"/>
          <w:sz w:val="24"/>
          <w:szCs w:val="24"/>
        </w:rPr>
        <w:t xml:space="preserve">na własny koszt </w:t>
      </w:r>
      <w:r w:rsidRPr="00807515">
        <w:rPr>
          <w:rFonts w:ascii="Arial" w:hAnsi="Arial" w:cs="Arial"/>
          <w:sz w:val="24"/>
          <w:szCs w:val="24"/>
        </w:rPr>
        <w:t>wad</w:t>
      </w:r>
      <w:r w:rsidR="00CC7D5D" w:rsidRPr="00807515">
        <w:rPr>
          <w:rFonts w:ascii="Arial" w:hAnsi="Arial" w:cs="Arial"/>
          <w:sz w:val="24"/>
          <w:szCs w:val="24"/>
        </w:rPr>
        <w:t xml:space="preserve">, Wykonawca zgłosi Zamawiającemu przedmiot umowy do ponownego odbioru, a Zamawiający po stwierdzeniu prawidłowego wykonania, dokona odbioru przedmiotu umowy. </w:t>
      </w:r>
    </w:p>
    <w:p w14:paraId="22EEE4CB" w14:textId="77777777" w:rsidR="006A3166" w:rsidRPr="00807515" w:rsidRDefault="006A3166" w:rsidP="0099152C">
      <w:pPr>
        <w:widowControl w:val="0"/>
        <w:spacing w:after="0" w:line="240" w:lineRule="auto"/>
        <w:jc w:val="both"/>
        <w:rPr>
          <w:rFonts w:ascii="Arial" w:hAnsi="Arial" w:cs="Arial"/>
          <w:b/>
          <w:bCs/>
          <w:sz w:val="24"/>
          <w:szCs w:val="24"/>
        </w:rPr>
      </w:pPr>
    </w:p>
    <w:p w14:paraId="614A0158" w14:textId="77777777" w:rsidR="00F52DD7" w:rsidRDefault="00F52DD7" w:rsidP="0099152C">
      <w:pPr>
        <w:spacing w:after="0" w:line="240" w:lineRule="auto"/>
        <w:jc w:val="center"/>
        <w:rPr>
          <w:rFonts w:ascii="Arial" w:hAnsi="Arial" w:cs="Arial"/>
          <w:b/>
          <w:bCs/>
          <w:sz w:val="24"/>
          <w:szCs w:val="24"/>
        </w:rPr>
      </w:pPr>
    </w:p>
    <w:p w14:paraId="1866E700" w14:textId="77777777" w:rsidR="00F52DD7" w:rsidRDefault="00F52DD7" w:rsidP="0099152C">
      <w:pPr>
        <w:spacing w:after="0" w:line="240" w:lineRule="auto"/>
        <w:jc w:val="center"/>
        <w:rPr>
          <w:rFonts w:ascii="Arial" w:hAnsi="Arial" w:cs="Arial"/>
          <w:b/>
          <w:bCs/>
          <w:sz w:val="24"/>
          <w:szCs w:val="24"/>
        </w:rPr>
      </w:pPr>
    </w:p>
    <w:p w14:paraId="41CC1324" w14:textId="6F22781D" w:rsidR="006A3166" w:rsidRPr="00807515" w:rsidRDefault="006A3166" w:rsidP="0099152C">
      <w:pPr>
        <w:spacing w:after="0" w:line="240" w:lineRule="auto"/>
        <w:jc w:val="center"/>
        <w:rPr>
          <w:rFonts w:ascii="Arial" w:hAnsi="Arial" w:cs="Arial"/>
          <w:sz w:val="24"/>
          <w:szCs w:val="24"/>
        </w:rPr>
      </w:pPr>
      <w:r w:rsidRPr="00807515">
        <w:rPr>
          <w:rFonts w:ascii="Arial" w:hAnsi="Arial" w:cs="Arial"/>
          <w:b/>
          <w:bCs/>
          <w:sz w:val="24"/>
          <w:szCs w:val="24"/>
        </w:rPr>
        <w:t>§ 3.</w:t>
      </w:r>
    </w:p>
    <w:p w14:paraId="4D072C49" w14:textId="77777777" w:rsidR="006A3166" w:rsidRPr="00807515" w:rsidRDefault="006A3166" w:rsidP="0099152C">
      <w:pPr>
        <w:widowControl w:val="0"/>
        <w:numPr>
          <w:ilvl w:val="0"/>
          <w:numId w:val="17"/>
        </w:numPr>
        <w:suppressAutoHyphens/>
        <w:spacing w:after="0" w:line="240" w:lineRule="auto"/>
        <w:jc w:val="both"/>
        <w:rPr>
          <w:rFonts w:ascii="Arial" w:hAnsi="Arial" w:cs="Arial"/>
          <w:sz w:val="24"/>
          <w:szCs w:val="24"/>
        </w:rPr>
      </w:pPr>
      <w:r w:rsidRPr="00807515">
        <w:rPr>
          <w:rFonts w:ascii="Arial" w:hAnsi="Arial" w:cs="Arial"/>
          <w:sz w:val="24"/>
          <w:szCs w:val="24"/>
        </w:rPr>
        <w:t>Z tytułu wykonania niniejszej umowy Zamawiający zapła</w:t>
      </w:r>
      <w:r w:rsidR="004E5623" w:rsidRPr="00807515">
        <w:rPr>
          <w:rFonts w:ascii="Arial" w:hAnsi="Arial" w:cs="Arial"/>
          <w:sz w:val="24"/>
          <w:szCs w:val="24"/>
        </w:rPr>
        <w:t xml:space="preserve">ci Wykonawcy </w:t>
      </w:r>
      <w:r w:rsidR="008A5A03" w:rsidRPr="00807515">
        <w:rPr>
          <w:rFonts w:ascii="Arial" w:hAnsi="Arial" w:cs="Arial"/>
          <w:sz w:val="24"/>
          <w:szCs w:val="24"/>
        </w:rPr>
        <w:t xml:space="preserve">wynagrodzenie </w:t>
      </w:r>
      <w:r w:rsidR="004E5623" w:rsidRPr="00807515">
        <w:rPr>
          <w:rFonts w:ascii="Arial" w:hAnsi="Arial" w:cs="Arial"/>
          <w:sz w:val="24"/>
          <w:szCs w:val="24"/>
        </w:rPr>
        <w:t>brutto:   …………………………………………</w:t>
      </w:r>
      <w:r w:rsidRPr="00807515">
        <w:rPr>
          <w:rFonts w:ascii="Arial" w:hAnsi="Arial" w:cs="Arial"/>
          <w:b/>
          <w:bCs/>
          <w:sz w:val="24"/>
          <w:szCs w:val="24"/>
        </w:rPr>
        <w:t xml:space="preserve"> </w:t>
      </w:r>
      <w:r w:rsidRPr="00807515">
        <w:rPr>
          <w:rFonts w:ascii="Arial" w:hAnsi="Arial" w:cs="Arial"/>
          <w:b/>
          <w:sz w:val="24"/>
          <w:szCs w:val="24"/>
        </w:rPr>
        <w:t>zł</w:t>
      </w:r>
      <w:r w:rsidRPr="00807515">
        <w:rPr>
          <w:rFonts w:ascii="Arial" w:hAnsi="Arial" w:cs="Arial"/>
          <w:sz w:val="24"/>
          <w:szCs w:val="24"/>
        </w:rPr>
        <w:t xml:space="preserve"> (słownie złotych: </w:t>
      </w:r>
      <w:r w:rsidR="004E5623" w:rsidRPr="00807515">
        <w:rPr>
          <w:rFonts w:ascii="Arial" w:hAnsi="Arial" w:cs="Arial"/>
          <w:sz w:val="24"/>
          <w:szCs w:val="24"/>
        </w:rPr>
        <w:t>…………………………………………………………………………..</w:t>
      </w:r>
      <w:r w:rsidRPr="00807515">
        <w:rPr>
          <w:rFonts w:ascii="Arial" w:hAnsi="Arial" w:cs="Arial"/>
          <w:sz w:val="24"/>
          <w:szCs w:val="24"/>
        </w:rPr>
        <w:t xml:space="preserve">) w tym netto: </w:t>
      </w:r>
      <w:r w:rsidR="004E5623" w:rsidRPr="00807515">
        <w:rPr>
          <w:rFonts w:ascii="Arial" w:hAnsi="Arial" w:cs="Arial"/>
          <w:sz w:val="24"/>
          <w:szCs w:val="24"/>
        </w:rPr>
        <w:t>…………………………………………</w:t>
      </w:r>
      <w:r w:rsidRPr="00807515">
        <w:rPr>
          <w:rFonts w:ascii="Arial" w:hAnsi="Arial" w:cs="Arial"/>
          <w:sz w:val="24"/>
          <w:szCs w:val="24"/>
        </w:rPr>
        <w:t xml:space="preserve"> zł + </w:t>
      </w:r>
      <w:r w:rsidR="004E5623" w:rsidRPr="00807515">
        <w:rPr>
          <w:rFonts w:ascii="Arial" w:hAnsi="Arial" w:cs="Arial"/>
          <w:sz w:val="24"/>
          <w:szCs w:val="24"/>
        </w:rPr>
        <w:t>…………………………………………..</w:t>
      </w:r>
      <w:r w:rsidRPr="00807515">
        <w:rPr>
          <w:rFonts w:ascii="Arial" w:hAnsi="Arial" w:cs="Arial"/>
          <w:sz w:val="24"/>
          <w:szCs w:val="24"/>
        </w:rPr>
        <w:t xml:space="preserve"> (23)% VAT.</w:t>
      </w:r>
    </w:p>
    <w:p w14:paraId="273ACF0D" w14:textId="77777777" w:rsidR="006A3166" w:rsidRPr="00807515" w:rsidRDefault="006A3166" w:rsidP="0099152C">
      <w:pPr>
        <w:widowControl w:val="0"/>
        <w:numPr>
          <w:ilvl w:val="0"/>
          <w:numId w:val="17"/>
        </w:numPr>
        <w:suppressAutoHyphens/>
        <w:spacing w:after="0" w:line="240" w:lineRule="auto"/>
        <w:jc w:val="both"/>
        <w:rPr>
          <w:rFonts w:ascii="Arial" w:hAnsi="Arial" w:cs="Arial"/>
          <w:sz w:val="24"/>
          <w:szCs w:val="24"/>
        </w:rPr>
      </w:pPr>
      <w:r w:rsidRPr="00807515">
        <w:rPr>
          <w:rFonts w:ascii="Arial" w:hAnsi="Arial" w:cs="Arial"/>
          <w:sz w:val="24"/>
          <w:szCs w:val="24"/>
        </w:rPr>
        <w:t xml:space="preserve">Zapłata ceny obejmuje przeniesienie własności przedmiotu umowy oraz koszt wykonania przez Wykonawcę wszelkich świadczeń określonych niniejszą umową, </w:t>
      </w:r>
      <w:r w:rsidR="00BB60C2" w:rsidRPr="00807515">
        <w:rPr>
          <w:rFonts w:ascii="Arial" w:hAnsi="Arial" w:cs="Arial"/>
          <w:sz w:val="24"/>
          <w:szCs w:val="24"/>
        </w:rPr>
        <w:t>po</w:t>
      </w:r>
      <w:r w:rsidRPr="00807515">
        <w:rPr>
          <w:rFonts w:ascii="Arial" w:hAnsi="Arial" w:cs="Arial"/>
          <w:sz w:val="24"/>
          <w:szCs w:val="24"/>
        </w:rPr>
        <w:t>nadto wszelkie koszty i podatki, które należy ponieść w związku z wykonaniem tych świadczeń.</w:t>
      </w:r>
      <w:r w:rsidR="008A5A03" w:rsidRPr="00807515">
        <w:rPr>
          <w:rFonts w:ascii="Arial" w:hAnsi="Arial" w:cs="Arial"/>
          <w:sz w:val="24"/>
          <w:szCs w:val="24"/>
        </w:rPr>
        <w:t xml:space="preserve"> Wykonawca oświadcza, że uwzględnił w cenie oferty wszystkie posiadane informacje o przedmiocie zamówienia, a w szczególności wymagania i informacje podane w dokumentach zamówienia. Niedoszacowanie, pominięcie oraz brak rozpoznania przedmiotu i zakresu zamówienia nie może być podstawą do żądania zmiany wynagrodzenia określonego w umowie. </w:t>
      </w:r>
    </w:p>
    <w:p w14:paraId="1625FA18" w14:textId="77777777" w:rsidR="006A3166" w:rsidRDefault="006A3166" w:rsidP="0099152C">
      <w:pPr>
        <w:widowControl w:val="0"/>
        <w:numPr>
          <w:ilvl w:val="0"/>
          <w:numId w:val="17"/>
        </w:numPr>
        <w:suppressAutoHyphens/>
        <w:spacing w:after="0" w:line="240" w:lineRule="auto"/>
        <w:jc w:val="both"/>
        <w:rPr>
          <w:rFonts w:ascii="Arial" w:hAnsi="Arial" w:cs="Arial"/>
          <w:sz w:val="24"/>
          <w:szCs w:val="24"/>
        </w:rPr>
      </w:pPr>
      <w:r w:rsidRPr="00807515">
        <w:rPr>
          <w:rFonts w:ascii="Arial" w:hAnsi="Arial" w:cs="Arial"/>
          <w:sz w:val="24"/>
          <w:szCs w:val="24"/>
        </w:rPr>
        <w:t xml:space="preserve">Wykonawca wystawi fakturę VAT po wydaniu przedmiotu umowy i podpisaniu przez uprawnionych przedstawicieli </w:t>
      </w:r>
      <w:r w:rsidR="00366743" w:rsidRPr="00807515">
        <w:rPr>
          <w:rFonts w:ascii="Arial" w:hAnsi="Arial" w:cs="Arial"/>
          <w:sz w:val="24"/>
          <w:szCs w:val="24"/>
        </w:rPr>
        <w:t>S</w:t>
      </w:r>
      <w:r w:rsidRPr="00807515">
        <w:rPr>
          <w:rFonts w:ascii="Arial" w:hAnsi="Arial" w:cs="Arial"/>
          <w:sz w:val="24"/>
          <w:szCs w:val="24"/>
        </w:rPr>
        <w:t xml:space="preserve">tron protokołu odbioru </w:t>
      </w:r>
      <w:r w:rsidR="00A11034" w:rsidRPr="00807515">
        <w:rPr>
          <w:rFonts w:ascii="Arial" w:hAnsi="Arial" w:cs="Arial"/>
          <w:sz w:val="24"/>
          <w:szCs w:val="24"/>
        </w:rPr>
        <w:t>końcowego bez uwag i zastrzeżeń oraz przeprowadzeniu szkol</w:t>
      </w:r>
      <w:r w:rsidR="00D75D59">
        <w:rPr>
          <w:rFonts w:ascii="Arial" w:hAnsi="Arial" w:cs="Arial"/>
          <w:sz w:val="24"/>
          <w:szCs w:val="24"/>
        </w:rPr>
        <w:t xml:space="preserve">enia, o którym mowa w § 1 ust. </w:t>
      </w:r>
      <w:r w:rsidR="00D75D59" w:rsidRPr="00F52DD7">
        <w:rPr>
          <w:rFonts w:ascii="Arial" w:hAnsi="Arial" w:cs="Arial"/>
          <w:sz w:val="24"/>
          <w:szCs w:val="24"/>
        </w:rPr>
        <w:t>5</w:t>
      </w:r>
      <w:r w:rsidR="00A11034" w:rsidRPr="00F52DD7">
        <w:rPr>
          <w:rFonts w:ascii="Arial" w:hAnsi="Arial" w:cs="Arial"/>
          <w:sz w:val="24"/>
          <w:szCs w:val="24"/>
        </w:rPr>
        <w:t xml:space="preserve"> niniejszej umowy.</w:t>
      </w:r>
    </w:p>
    <w:p w14:paraId="5A0EFFA2" w14:textId="665935C4" w:rsidR="00747850" w:rsidRPr="00747850" w:rsidRDefault="00747850" w:rsidP="00747850">
      <w:pPr>
        <w:widowControl w:val="0"/>
        <w:numPr>
          <w:ilvl w:val="0"/>
          <w:numId w:val="17"/>
        </w:numPr>
        <w:suppressAutoHyphens/>
        <w:spacing w:after="0" w:line="240" w:lineRule="auto"/>
        <w:jc w:val="both"/>
        <w:rPr>
          <w:rFonts w:ascii="Arial" w:hAnsi="Arial" w:cs="Arial"/>
          <w:sz w:val="24"/>
          <w:szCs w:val="24"/>
        </w:rPr>
      </w:pPr>
      <w:r w:rsidRPr="00747850">
        <w:rPr>
          <w:rFonts w:ascii="Arial" w:hAnsi="Arial" w:cs="Arial"/>
          <w:sz w:val="24"/>
          <w:szCs w:val="24"/>
        </w:rPr>
        <w:t>Faktur</w:t>
      </w:r>
      <w:r>
        <w:rPr>
          <w:rFonts w:ascii="Arial" w:hAnsi="Arial" w:cs="Arial"/>
          <w:sz w:val="24"/>
          <w:szCs w:val="24"/>
        </w:rPr>
        <w:t>a</w:t>
      </w:r>
      <w:r w:rsidRPr="00747850">
        <w:rPr>
          <w:rFonts w:ascii="Arial" w:hAnsi="Arial" w:cs="Arial"/>
          <w:sz w:val="24"/>
          <w:szCs w:val="24"/>
        </w:rPr>
        <w:t xml:space="preserve"> wystawi</w:t>
      </w:r>
      <w:r>
        <w:rPr>
          <w:rFonts w:ascii="Arial" w:hAnsi="Arial" w:cs="Arial"/>
          <w:sz w:val="24"/>
          <w:szCs w:val="24"/>
        </w:rPr>
        <w:t>o</w:t>
      </w:r>
      <w:r w:rsidRPr="00747850">
        <w:rPr>
          <w:rFonts w:ascii="Arial" w:hAnsi="Arial" w:cs="Arial"/>
          <w:sz w:val="24"/>
          <w:szCs w:val="24"/>
        </w:rPr>
        <w:t>n</w:t>
      </w:r>
      <w:r>
        <w:rPr>
          <w:rFonts w:ascii="Arial" w:hAnsi="Arial" w:cs="Arial"/>
          <w:sz w:val="24"/>
          <w:szCs w:val="24"/>
        </w:rPr>
        <w:t>a</w:t>
      </w:r>
      <w:r w:rsidRPr="00747850">
        <w:rPr>
          <w:rFonts w:ascii="Arial" w:hAnsi="Arial" w:cs="Arial"/>
          <w:sz w:val="24"/>
          <w:szCs w:val="24"/>
        </w:rPr>
        <w:t xml:space="preserve"> przez </w:t>
      </w:r>
      <w:r>
        <w:rPr>
          <w:rFonts w:ascii="Arial" w:hAnsi="Arial" w:cs="Arial"/>
          <w:sz w:val="24"/>
          <w:szCs w:val="24"/>
        </w:rPr>
        <w:t>Wykonawcę</w:t>
      </w:r>
      <w:r w:rsidRPr="00747850">
        <w:rPr>
          <w:rFonts w:ascii="Arial" w:hAnsi="Arial" w:cs="Arial"/>
          <w:sz w:val="24"/>
          <w:szCs w:val="24"/>
        </w:rPr>
        <w:t xml:space="preserve"> będ</w:t>
      </w:r>
      <w:r>
        <w:rPr>
          <w:rFonts w:ascii="Arial" w:hAnsi="Arial" w:cs="Arial"/>
          <w:sz w:val="24"/>
          <w:szCs w:val="24"/>
        </w:rPr>
        <w:t>zie</w:t>
      </w:r>
      <w:r w:rsidRPr="00747850">
        <w:rPr>
          <w:rFonts w:ascii="Arial" w:hAnsi="Arial" w:cs="Arial"/>
          <w:sz w:val="24"/>
          <w:szCs w:val="24"/>
        </w:rPr>
        <w:t xml:space="preserve"> zawierał</w:t>
      </w:r>
      <w:r>
        <w:rPr>
          <w:rFonts w:ascii="Arial" w:hAnsi="Arial" w:cs="Arial"/>
          <w:sz w:val="24"/>
          <w:szCs w:val="24"/>
        </w:rPr>
        <w:t>a</w:t>
      </w:r>
      <w:r w:rsidRPr="00747850">
        <w:rPr>
          <w:rFonts w:ascii="Arial" w:hAnsi="Arial" w:cs="Arial"/>
          <w:sz w:val="24"/>
          <w:szCs w:val="24"/>
        </w:rPr>
        <w:t xml:space="preserve"> następujące dane:</w:t>
      </w:r>
    </w:p>
    <w:p w14:paraId="0C71D5FA" w14:textId="77777777" w:rsidR="00747850" w:rsidRPr="00747850" w:rsidRDefault="00747850" w:rsidP="00747850">
      <w:pPr>
        <w:widowControl w:val="0"/>
        <w:suppressAutoHyphens/>
        <w:spacing w:after="0" w:line="240" w:lineRule="auto"/>
        <w:ind w:left="357"/>
        <w:jc w:val="both"/>
        <w:rPr>
          <w:rFonts w:ascii="Arial" w:hAnsi="Arial" w:cs="Arial"/>
          <w:sz w:val="24"/>
          <w:szCs w:val="24"/>
        </w:rPr>
      </w:pPr>
      <w:r w:rsidRPr="00747850">
        <w:rPr>
          <w:rFonts w:ascii="Arial" w:hAnsi="Arial" w:cs="Arial"/>
          <w:sz w:val="24"/>
          <w:szCs w:val="24"/>
        </w:rPr>
        <w:t>Nabywca:    Gmina Miasto Szczecin</w:t>
      </w:r>
    </w:p>
    <w:p w14:paraId="062A8F6C" w14:textId="13455E3F" w:rsidR="00747850" w:rsidRPr="00747850" w:rsidRDefault="00747850" w:rsidP="00747850">
      <w:pPr>
        <w:widowControl w:val="0"/>
        <w:suppressAutoHyphens/>
        <w:spacing w:after="0" w:line="240" w:lineRule="auto"/>
        <w:ind w:left="357"/>
        <w:jc w:val="both"/>
        <w:rPr>
          <w:rFonts w:ascii="Arial" w:hAnsi="Arial" w:cs="Arial"/>
          <w:sz w:val="24"/>
          <w:szCs w:val="24"/>
        </w:rPr>
      </w:pPr>
      <w:r w:rsidRPr="00747850">
        <w:rPr>
          <w:rFonts w:ascii="Arial" w:hAnsi="Arial" w:cs="Arial"/>
          <w:sz w:val="24"/>
          <w:szCs w:val="24"/>
        </w:rPr>
        <w:t xml:space="preserve">                    Pl. Armii Krajowej 1</w:t>
      </w:r>
    </w:p>
    <w:p w14:paraId="29CCCD2C" w14:textId="673D4CE8" w:rsidR="00747850" w:rsidRPr="00747850" w:rsidRDefault="00747850" w:rsidP="00747850">
      <w:pPr>
        <w:widowControl w:val="0"/>
        <w:suppressAutoHyphens/>
        <w:spacing w:after="0" w:line="240" w:lineRule="auto"/>
        <w:ind w:left="357"/>
        <w:jc w:val="both"/>
        <w:rPr>
          <w:rFonts w:ascii="Arial" w:hAnsi="Arial" w:cs="Arial"/>
          <w:sz w:val="24"/>
          <w:szCs w:val="24"/>
        </w:rPr>
      </w:pPr>
      <w:r w:rsidRPr="00747850">
        <w:rPr>
          <w:rFonts w:ascii="Arial" w:hAnsi="Arial" w:cs="Arial"/>
          <w:sz w:val="24"/>
          <w:szCs w:val="24"/>
        </w:rPr>
        <w:t xml:space="preserve">                    70-456 Szczecin</w:t>
      </w:r>
    </w:p>
    <w:p w14:paraId="46DE8F3D" w14:textId="6C008609" w:rsidR="00747850" w:rsidRPr="00747850" w:rsidRDefault="00747850" w:rsidP="00747850">
      <w:pPr>
        <w:widowControl w:val="0"/>
        <w:suppressAutoHyphens/>
        <w:spacing w:after="0" w:line="240" w:lineRule="auto"/>
        <w:ind w:left="357"/>
        <w:jc w:val="both"/>
        <w:rPr>
          <w:rFonts w:ascii="Arial" w:hAnsi="Arial" w:cs="Arial"/>
          <w:sz w:val="24"/>
          <w:szCs w:val="24"/>
        </w:rPr>
      </w:pPr>
      <w:r w:rsidRPr="00747850">
        <w:rPr>
          <w:rFonts w:ascii="Arial" w:hAnsi="Arial" w:cs="Arial"/>
          <w:sz w:val="24"/>
          <w:szCs w:val="24"/>
        </w:rPr>
        <w:t xml:space="preserve">                 </w:t>
      </w:r>
      <w:r>
        <w:rPr>
          <w:rFonts w:ascii="Arial" w:hAnsi="Arial" w:cs="Arial"/>
          <w:sz w:val="24"/>
          <w:szCs w:val="24"/>
        </w:rPr>
        <w:t xml:space="preserve">   </w:t>
      </w:r>
      <w:r w:rsidRPr="00747850">
        <w:rPr>
          <w:rFonts w:ascii="Arial" w:hAnsi="Arial" w:cs="Arial"/>
          <w:sz w:val="24"/>
          <w:szCs w:val="24"/>
        </w:rPr>
        <w:t xml:space="preserve">NIP: 851-030-94-10 </w:t>
      </w:r>
    </w:p>
    <w:p w14:paraId="49C2C86D" w14:textId="77777777" w:rsidR="00747850" w:rsidRDefault="00747850" w:rsidP="00747850">
      <w:pPr>
        <w:widowControl w:val="0"/>
        <w:suppressAutoHyphens/>
        <w:spacing w:after="0" w:line="23" w:lineRule="atLeast"/>
        <w:ind w:left="357"/>
        <w:jc w:val="both"/>
        <w:rPr>
          <w:rFonts w:ascii="Arial" w:hAnsi="Arial" w:cs="Arial"/>
          <w:sz w:val="24"/>
          <w:szCs w:val="24"/>
        </w:rPr>
      </w:pPr>
      <w:r w:rsidRPr="00747850">
        <w:rPr>
          <w:rFonts w:ascii="Arial" w:hAnsi="Arial" w:cs="Arial"/>
          <w:sz w:val="24"/>
          <w:szCs w:val="24"/>
        </w:rPr>
        <w:t>Płatnik:    Zespół Szkół nr 4 im. Armii Krajowej w Szczecinie</w:t>
      </w:r>
    </w:p>
    <w:p w14:paraId="36EA30A6" w14:textId="5D9071BC" w:rsidR="00747850" w:rsidRDefault="00747850" w:rsidP="00747850">
      <w:pPr>
        <w:widowControl w:val="0"/>
        <w:suppressAutoHyphens/>
        <w:spacing w:after="0" w:line="23" w:lineRule="atLeast"/>
        <w:ind w:left="357"/>
        <w:jc w:val="both"/>
        <w:rPr>
          <w:rFonts w:ascii="Arial" w:hAnsi="Arial" w:cs="Arial"/>
          <w:sz w:val="24"/>
          <w:szCs w:val="24"/>
        </w:rPr>
      </w:pPr>
      <w:r>
        <w:rPr>
          <w:rFonts w:ascii="Arial" w:hAnsi="Arial" w:cs="Arial"/>
          <w:sz w:val="24"/>
          <w:szCs w:val="24"/>
        </w:rPr>
        <w:t xml:space="preserve">                </w:t>
      </w:r>
      <w:r w:rsidRPr="00747850">
        <w:rPr>
          <w:rFonts w:ascii="Arial" w:hAnsi="Arial" w:cs="Arial"/>
          <w:sz w:val="24"/>
          <w:szCs w:val="24"/>
        </w:rPr>
        <w:t xml:space="preserve">ul. Kusocińskiego 3, </w:t>
      </w:r>
    </w:p>
    <w:p w14:paraId="64BB2F73" w14:textId="5938E52A" w:rsidR="00747850" w:rsidRPr="00F52DD7" w:rsidRDefault="00747850" w:rsidP="00747850">
      <w:pPr>
        <w:widowControl w:val="0"/>
        <w:suppressAutoHyphens/>
        <w:spacing w:after="0" w:line="23" w:lineRule="atLeast"/>
        <w:ind w:left="357"/>
        <w:jc w:val="both"/>
        <w:rPr>
          <w:rFonts w:ascii="Arial" w:hAnsi="Arial" w:cs="Arial"/>
          <w:sz w:val="24"/>
          <w:szCs w:val="24"/>
        </w:rPr>
      </w:pPr>
      <w:r>
        <w:rPr>
          <w:rFonts w:ascii="Arial" w:hAnsi="Arial" w:cs="Arial"/>
          <w:sz w:val="24"/>
          <w:szCs w:val="24"/>
        </w:rPr>
        <w:t xml:space="preserve">                </w:t>
      </w:r>
      <w:r w:rsidRPr="00747850">
        <w:rPr>
          <w:rFonts w:ascii="Arial" w:hAnsi="Arial" w:cs="Arial"/>
          <w:sz w:val="24"/>
          <w:szCs w:val="24"/>
        </w:rPr>
        <w:t xml:space="preserve">70-237 Szczecin,  </w:t>
      </w:r>
    </w:p>
    <w:p w14:paraId="49F8326D" w14:textId="77777777" w:rsidR="006A3166" w:rsidRPr="00807515" w:rsidRDefault="006A3166" w:rsidP="00747850">
      <w:pPr>
        <w:numPr>
          <w:ilvl w:val="0"/>
          <w:numId w:val="17"/>
        </w:numPr>
        <w:suppressAutoHyphens/>
        <w:spacing w:after="0" w:line="23" w:lineRule="atLeast"/>
        <w:jc w:val="both"/>
        <w:rPr>
          <w:rFonts w:ascii="Arial" w:hAnsi="Arial" w:cs="Arial"/>
          <w:sz w:val="24"/>
          <w:szCs w:val="24"/>
        </w:rPr>
      </w:pPr>
      <w:r w:rsidRPr="00807515">
        <w:rPr>
          <w:rFonts w:ascii="Arial" w:hAnsi="Arial" w:cs="Arial"/>
          <w:sz w:val="24"/>
          <w:szCs w:val="24"/>
        </w:rPr>
        <w:t xml:space="preserve">Zapłata na rzecz Wykonawcy nastąpi przelewem na rachunek bankowy wskazany przez Wykonawcę w wystawionej fakturze VAT w ciągu 14 dni od daty </w:t>
      </w:r>
      <w:r w:rsidR="008A5A03" w:rsidRPr="00807515">
        <w:rPr>
          <w:rFonts w:ascii="Arial" w:hAnsi="Arial" w:cs="Arial"/>
          <w:sz w:val="24"/>
          <w:szCs w:val="24"/>
        </w:rPr>
        <w:t xml:space="preserve">otrzymania </w:t>
      </w:r>
      <w:r w:rsidR="008A5A03" w:rsidRPr="00807515">
        <w:rPr>
          <w:rFonts w:ascii="Arial" w:hAnsi="Arial" w:cs="Arial"/>
          <w:sz w:val="24"/>
          <w:szCs w:val="24"/>
        </w:rPr>
        <w:lastRenderedPageBreak/>
        <w:t xml:space="preserve">przez Zamawiającego prawidłowo wystawionej faktury, z zastrzeżeniem, że rachunek bankowy musi być zgodny z numerem rachunku ujawnionym w wykazie prowadzonym przez Szefa Krajowej Administracji Skarbowej, zwanym dalej „wykazem”. Gdy w wykazie ujawniony będzie inny rachunek bankowy, płatność wynagrodzenia dokonana zostanie na rachunek bankowy ujawniony w tym wykazie. </w:t>
      </w:r>
    </w:p>
    <w:p w14:paraId="51B352EB" w14:textId="77777777" w:rsidR="006A3166" w:rsidRPr="00807515" w:rsidRDefault="006A3166" w:rsidP="0099152C">
      <w:pPr>
        <w:widowControl w:val="0"/>
        <w:numPr>
          <w:ilvl w:val="0"/>
          <w:numId w:val="17"/>
        </w:numPr>
        <w:suppressAutoHyphens/>
        <w:spacing w:after="0" w:line="240" w:lineRule="auto"/>
        <w:jc w:val="both"/>
        <w:rPr>
          <w:rFonts w:ascii="Arial" w:hAnsi="Arial" w:cs="Arial"/>
          <w:sz w:val="24"/>
          <w:szCs w:val="24"/>
        </w:rPr>
      </w:pPr>
      <w:r w:rsidRPr="00807515">
        <w:rPr>
          <w:rFonts w:ascii="Arial" w:hAnsi="Arial" w:cs="Arial"/>
          <w:sz w:val="24"/>
          <w:szCs w:val="24"/>
        </w:rPr>
        <w:t xml:space="preserve">Wszystkie kwoty w rozliczeniach pomiędzy </w:t>
      </w:r>
      <w:r w:rsidR="00366743" w:rsidRPr="00807515">
        <w:rPr>
          <w:rFonts w:ascii="Arial" w:hAnsi="Arial" w:cs="Arial"/>
          <w:sz w:val="24"/>
          <w:szCs w:val="24"/>
        </w:rPr>
        <w:t>S</w:t>
      </w:r>
      <w:r w:rsidRPr="00807515">
        <w:rPr>
          <w:rFonts w:ascii="Arial" w:hAnsi="Arial" w:cs="Arial"/>
          <w:sz w:val="24"/>
          <w:szCs w:val="24"/>
        </w:rPr>
        <w:t xml:space="preserve">tronami wyrażone są w polskich złotych (PLN). </w:t>
      </w:r>
    </w:p>
    <w:p w14:paraId="6780DA9C" w14:textId="77777777" w:rsidR="006A3166" w:rsidRPr="00807515" w:rsidRDefault="006A3166" w:rsidP="0099152C">
      <w:pPr>
        <w:widowControl w:val="0"/>
        <w:numPr>
          <w:ilvl w:val="0"/>
          <w:numId w:val="17"/>
        </w:numPr>
        <w:suppressAutoHyphens/>
        <w:spacing w:after="0" w:line="240" w:lineRule="auto"/>
        <w:jc w:val="both"/>
        <w:rPr>
          <w:rFonts w:ascii="Arial" w:hAnsi="Arial" w:cs="Arial"/>
          <w:sz w:val="24"/>
          <w:szCs w:val="24"/>
        </w:rPr>
      </w:pPr>
      <w:r w:rsidRPr="00807515">
        <w:rPr>
          <w:rFonts w:ascii="Arial" w:hAnsi="Arial" w:cs="Arial"/>
          <w:sz w:val="24"/>
          <w:szCs w:val="24"/>
        </w:rPr>
        <w:t>Poza zapłatą ceny brutto nie przewiduje się wystąpienia dodatkowych kosztów, opłat i podatków, w szczególności nie przewiduje się opłat za dokonanie czynności faktycznych i prawnych przez Wykonawcę lub osoby trzecie.</w:t>
      </w:r>
    </w:p>
    <w:p w14:paraId="554F7953" w14:textId="77777777" w:rsidR="008A5A03" w:rsidRPr="00807515" w:rsidRDefault="008A5A03" w:rsidP="0099152C">
      <w:pPr>
        <w:widowControl w:val="0"/>
        <w:numPr>
          <w:ilvl w:val="0"/>
          <w:numId w:val="17"/>
        </w:numPr>
        <w:suppressAutoHyphens/>
        <w:spacing w:after="0" w:line="240" w:lineRule="auto"/>
        <w:jc w:val="both"/>
        <w:rPr>
          <w:rFonts w:ascii="Arial" w:hAnsi="Arial" w:cs="Arial"/>
          <w:sz w:val="24"/>
          <w:szCs w:val="24"/>
        </w:rPr>
      </w:pPr>
      <w:r w:rsidRPr="00807515">
        <w:rPr>
          <w:rFonts w:ascii="Arial" w:hAnsi="Arial" w:cs="Arial"/>
          <w:sz w:val="24"/>
          <w:szCs w:val="24"/>
        </w:rPr>
        <w:t>Zamawiający nie przewiduje udzieleni</w:t>
      </w:r>
      <w:r w:rsidR="00256646" w:rsidRPr="00807515">
        <w:rPr>
          <w:rFonts w:ascii="Arial" w:hAnsi="Arial" w:cs="Arial"/>
          <w:sz w:val="24"/>
          <w:szCs w:val="24"/>
        </w:rPr>
        <w:t>a</w:t>
      </w:r>
      <w:r w:rsidRPr="00807515">
        <w:rPr>
          <w:rFonts w:ascii="Arial" w:hAnsi="Arial" w:cs="Arial"/>
          <w:sz w:val="24"/>
          <w:szCs w:val="24"/>
        </w:rPr>
        <w:t xml:space="preserve"> Wykonawcy zaliczki na </w:t>
      </w:r>
      <w:r w:rsidR="007C6D3F" w:rsidRPr="00807515">
        <w:rPr>
          <w:rFonts w:ascii="Arial" w:hAnsi="Arial" w:cs="Arial"/>
          <w:sz w:val="24"/>
          <w:szCs w:val="24"/>
        </w:rPr>
        <w:t xml:space="preserve">poczet wykonania umowy. </w:t>
      </w:r>
    </w:p>
    <w:p w14:paraId="64EE3925" w14:textId="77777777" w:rsidR="006A3166" w:rsidRPr="00807515" w:rsidRDefault="006A3166" w:rsidP="0099152C">
      <w:pPr>
        <w:widowControl w:val="0"/>
        <w:numPr>
          <w:ilvl w:val="0"/>
          <w:numId w:val="17"/>
        </w:numPr>
        <w:suppressAutoHyphens/>
        <w:spacing w:after="0" w:line="240" w:lineRule="auto"/>
        <w:jc w:val="both"/>
        <w:rPr>
          <w:rFonts w:ascii="Arial" w:hAnsi="Arial" w:cs="Arial"/>
          <w:b/>
          <w:bCs/>
          <w:sz w:val="24"/>
          <w:szCs w:val="24"/>
        </w:rPr>
      </w:pPr>
      <w:r w:rsidRPr="00807515">
        <w:rPr>
          <w:rFonts w:ascii="Arial" w:hAnsi="Arial" w:cs="Arial"/>
          <w:sz w:val="24"/>
          <w:szCs w:val="24"/>
        </w:rPr>
        <w:t xml:space="preserve">Za dzień zapłaty </w:t>
      </w:r>
      <w:r w:rsidR="00366743" w:rsidRPr="00807515">
        <w:rPr>
          <w:rFonts w:ascii="Arial" w:hAnsi="Arial" w:cs="Arial"/>
          <w:sz w:val="24"/>
          <w:szCs w:val="24"/>
        </w:rPr>
        <w:t>S</w:t>
      </w:r>
      <w:r w:rsidRPr="00807515">
        <w:rPr>
          <w:rFonts w:ascii="Arial" w:hAnsi="Arial" w:cs="Arial"/>
          <w:sz w:val="24"/>
          <w:szCs w:val="24"/>
        </w:rPr>
        <w:t xml:space="preserve">trony uznają dzień obciążenia rachunku </w:t>
      </w:r>
      <w:r w:rsidR="007C6D3F" w:rsidRPr="00807515">
        <w:rPr>
          <w:rFonts w:ascii="Arial" w:hAnsi="Arial" w:cs="Arial"/>
          <w:sz w:val="24"/>
          <w:szCs w:val="24"/>
        </w:rPr>
        <w:t xml:space="preserve">bankowego </w:t>
      </w:r>
      <w:r w:rsidRPr="00807515">
        <w:rPr>
          <w:rFonts w:ascii="Arial" w:hAnsi="Arial" w:cs="Arial"/>
          <w:sz w:val="24"/>
          <w:szCs w:val="24"/>
        </w:rPr>
        <w:t>Zamawiającego.</w:t>
      </w:r>
    </w:p>
    <w:p w14:paraId="22133209" w14:textId="77777777" w:rsidR="006A3166" w:rsidRPr="00807515" w:rsidRDefault="006A3166" w:rsidP="0099152C">
      <w:pPr>
        <w:widowControl w:val="0"/>
        <w:spacing w:after="0" w:line="240" w:lineRule="auto"/>
        <w:jc w:val="both"/>
        <w:rPr>
          <w:rFonts w:ascii="Arial" w:hAnsi="Arial" w:cs="Arial"/>
          <w:b/>
          <w:bCs/>
          <w:sz w:val="24"/>
          <w:szCs w:val="24"/>
        </w:rPr>
      </w:pPr>
    </w:p>
    <w:p w14:paraId="4A17F782" w14:textId="77777777" w:rsidR="00747850" w:rsidRDefault="00747850" w:rsidP="0099152C">
      <w:pPr>
        <w:spacing w:after="0" w:line="240" w:lineRule="auto"/>
        <w:jc w:val="center"/>
        <w:rPr>
          <w:rFonts w:ascii="Arial" w:hAnsi="Arial" w:cs="Arial"/>
          <w:b/>
          <w:bCs/>
          <w:sz w:val="24"/>
          <w:szCs w:val="24"/>
        </w:rPr>
      </w:pPr>
    </w:p>
    <w:p w14:paraId="68B7F7EF" w14:textId="77777777" w:rsidR="00747850" w:rsidRDefault="00747850" w:rsidP="0099152C">
      <w:pPr>
        <w:spacing w:after="0" w:line="240" w:lineRule="auto"/>
        <w:jc w:val="center"/>
        <w:rPr>
          <w:rFonts w:ascii="Arial" w:hAnsi="Arial" w:cs="Arial"/>
          <w:b/>
          <w:bCs/>
          <w:sz w:val="24"/>
          <w:szCs w:val="24"/>
        </w:rPr>
      </w:pPr>
    </w:p>
    <w:p w14:paraId="557344D5" w14:textId="147F0A39" w:rsidR="006A3166" w:rsidRPr="00807515" w:rsidRDefault="006A3166" w:rsidP="0099152C">
      <w:pPr>
        <w:spacing w:after="0" w:line="240" w:lineRule="auto"/>
        <w:jc w:val="center"/>
        <w:rPr>
          <w:rFonts w:ascii="Arial" w:hAnsi="Arial" w:cs="Arial"/>
          <w:sz w:val="24"/>
          <w:szCs w:val="24"/>
        </w:rPr>
      </w:pPr>
      <w:r w:rsidRPr="00807515">
        <w:rPr>
          <w:rFonts w:ascii="Arial" w:hAnsi="Arial" w:cs="Arial"/>
          <w:b/>
          <w:bCs/>
          <w:sz w:val="24"/>
          <w:szCs w:val="24"/>
        </w:rPr>
        <w:t xml:space="preserve">§ </w:t>
      </w:r>
      <w:r w:rsidR="008200BA" w:rsidRPr="00807515">
        <w:rPr>
          <w:rFonts w:ascii="Arial" w:hAnsi="Arial" w:cs="Arial"/>
          <w:b/>
          <w:bCs/>
          <w:sz w:val="24"/>
          <w:szCs w:val="24"/>
        </w:rPr>
        <w:t>4</w:t>
      </w:r>
      <w:r w:rsidR="00F42CA6" w:rsidRPr="00807515">
        <w:rPr>
          <w:rFonts w:ascii="Arial" w:hAnsi="Arial" w:cs="Arial"/>
          <w:b/>
          <w:bCs/>
          <w:sz w:val="24"/>
          <w:szCs w:val="24"/>
        </w:rPr>
        <w:t>.</w:t>
      </w:r>
    </w:p>
    <w:p w14:paraId="422476BF" w14:textId="77777777" w:rsidR="006A3166" w:rsidRPr="00807515" w:rsidRDefault="006A3166" w:rsidP="005F2039">
      <w:pPr>
        <w:widowControl w:val="0"/>
        <w:numPr>
          <w:ilvl w:val="0"/>
          <w:numId w:val="20"/>
        </w:numPr>
        <w:tabs>
          <w:tab w:val="num" w:pos="426"/>
        </w:tabs>
        <w:suppressAutoHyphens/>
        <w:spacing w:after="0" w:line="240" w:lineRule="auto"/>
        <w:ind w:left="426" w:hanging="426"/>
        <w:jc w:val="both"/>
        <w:rPr>
          <w:rFonts w:ascii="Arial" w:hAnsi="Arial" w:cs="Arial"/>
          <w:sz w:val="24"/>
          <w:szCs w:val="24"/>
        </w:rPr>
      </w:pPr>
      <w:r w:rsidRPr="00807515">
        <w:rPr>
          <w:rFonts w:ascii="Arial" w:hAnsi="Arial" w:cs="Arial"/>
          <w:sz w:val="24"/>
          <w:szCs w:val="24"/>
        </w:rPr>
        <w:t>Wykonawca zapłaci Zamawiającemu karę umowną:</w:t>
      </w:r>
    </w:p>
    <w:p w14:paraId="0BEC4F49" w14:textId="46BAFED8" w:rsidR="006A3166" w:rsidRDefault="006A3166" w:rsidP="005F2039">
      <w:pPr>
        <w:pStyle w:val="Akapitzlist"/>
        <w:numPr>
          <w:ilvl w:val="2"/>
          <w:numId w:val="18"/>
        </w:numPr>
        <w:spacing w:after="0" w:line="240" w:lineRule="auto"/>
        <w:ind w:left="709" w:hanging="283"/>
        <w:jc w:val="both"/>
        <w:rPr>
          <w:rFonts w:ascii="Arial" w:hAnsi="Arial" w:cs="Arial"/>
          <w:sz w:val="24"/>
          <w:szCs w:val="24"/>
        </w:rPr>
      </w:pPr>
      <w:r w:rsidRPr="00807515">
        <w:rPr>
          <w:rFonts w:ascii="Arial" w:hAnsi="Arial" w:cs="Arial"/>
          <w:sz w:val="24"/>
          <w:szCs w:val="24"/>
        </w:rPr>
        <w:t xml:space="preserve">za </w:t>
      </w:r>
      <w:r w:rsidR="007C6D3F" w:rsidRPr="00807515">
        <w:rPr>
          <w:rFonts w:ascii="Arial" w:hAnsi="Arial" w:cs="Arial"/>
          <w:sz w:val="24"/>
          <w:szCs w:val="24"/>
        </w:rPr>
        <w:t xml:space="preserve">zwłokę </w:t>
      </w:r>
      <w:r w:rsidRPr="00807515">
        <w:rPr>
          <w:rFonts w:ascii="Arial" w:hAnsi="Arial" w:cs="Arial"/>
          <w:sz w:val="24"/>
          <w:szCs w:val="24"/>
        </w:rPr>
        <w:t xml:space="preserve">w dostawie przedmiotu zamówienia, w wysokości </w:t>
      </w:r>
      <w:r w:rsidR="00395C05">
        <w:rPr>
          <w:rFonts w:ascii="Arial" w:hAnsi="Arial" w:cs="Arial"/>
          <w:sz w:val="24"/>
          <w:szCs w:val="24"/>
        </w:rPr>
        <w:t>0,3% wynagrodzenia netto, o którym mowa w § 3 ust. 1</w:t>
      </w:r>
      <w:r w:rsidR="009D35D2" w:rsidRPr="00807515">
        <w:rPr>
          <w:rFonts w:ascii="Arial" w:hAnsi="Arial" w:cs="Arial"/>
          <w:sz w:val="24"/>
          <w:szCs w:val="24"/>
        </w:rPr>
        <w:t xml:space="preserve"> zł </w:t>
      </w:r>
      <w:r w:rsidRPr="00807515">
        <w:rPr>
          <w:rFonts w:ascii="Arial" w:hAnsi="Arial" w:cs="Arial"/>
          <w:sz w:val="24"/>
          <w:szCs w:val="24"/>
        </w:rPr>
        <w:t xml:space="preserve">za każdy dzień </w:t>
      </w:r>
      <w:r w:rsidR="005F2039" w:rsidRPr="00807515">
        <w:rPr>
          <w:rFonts w:ascii="Arial" w:hAnsi="Arial" w:cs="Arial"/>
          <w:sz w:val="24"/>
          <w:szCs w:val="24"/>
        </w:rPr>
        <w:t>zwłoki</w:t>
      </w:r>
      <w:r w:rsidRPr="00807515">
        <w:rPr>
          <w:rFonts w:ascii="Arial" w:hAnsi="Arial" w:cs="Arial"/>
          <w:sz w:val="24"/>
          <w:szCs w:val="24"/>
        </w:rPr>
        <w:t>,</w:t>
      </w:r>
    </w:p>
    <w:p w14:paraId="4A4A0191" w14:textId="5754E9BA" w:rsidR="00395C05" w:rsidRPr="00807515" w:rsidRDefault="00395C05" w:rsidP="005F2039">
      <w:pPr>
        <w:pStyle w:val="Akapitzlist"/>
        <w:numPr>
          <w:ilvl w:val="2"/>
          <w:numId w:val="18"/>
        </w:numPr>
        <w:spacing w:after="0" w:line="240" w:lineRule="auto"/>
        <w:ind w:left="709" w:hanging="283"/>
        <w:jc w:val="both"/>
        <w:rPr>
          <w:rFonts w:ascii="Arial" w:hAnsi="Arial" w:cs="Arial"/>
          <w:sz w:val="24"/>
          <w:szCs w:val="24"/>
        </w:rPr>
      </w:pPr>
      <w:r w:rsidRPr="00395C05">
        <w:rPr>
          <w:rFonts w:ascii="Arial" w:hAnsi="Arial" w:cs="Arial"/>
          <w:sz w:val="24"/>
          <w:szCs w:val="24"/>
        </w:rPr>
        <w:t xml:space="preserve">za zwłokę w </w:t>
      </w:r>
      <w:r>
        <w:rPr>
          <w:rFonts w:ascii="Arial" w:hAnsi="Arial" w:cs="Arial"/>
          <w:sz w:val="24"/>
          <w:szCs w:val="24"/>
        </w:rPr>
        <w:t>realizacji pozostałych obowiązków wskazanych w § 1 umowy</w:t>
      </w:r>
      <w:r w:rsidRPr="00395C05">
        <w:rPr>
          <w:rFonts w:ascii="Arial" w:hAnsi="Arial" w:cs="Arial"/>
          <w:sz w:val="24"/>
          <w:szCs w:val="24"/>
        </w:rPr>
        <w:t xml:space="preserve"> w wysokości 0,</w:t>
      </w:r>
      <w:r>
        <w:rPr>
          <w:rFonts w:ascii="Arial" w:hAnsi="Arial" w:cs="Arial"/>
          <w:sz w:val="24"/>
          <w:szCs w:val="24"/>
        </w:rPr>
        <w:t>1</w:t>
      </w:r>
      <w:r w:rsidRPr="00395C05">
        <w:rPr>
          <w:rFonts w:ascii="Arial" w:hAnsi="Arial" w:cs="Arial"/>
          <w:sz w:val="24"/>
          <w:szCs w:val="24"/>
        </w:rPr>
        <w:t>% wynagrodzenia netto, o którym mowa w § 3 ust. 1 zł za każdy dzień zwłoki,</w:t>
      </w:r>
    </w:p>
    <w:p w14:paraId="03AA6B74" w14:textId="25A5DEB9" w:rsidR="006163D3" w:rsidRPr="00807515" w:rsidRDefault="006163D3" w:rsidP="005F2039">
      <w:pPr>
        <w:pStyle w:val="Akapitzlist"/>
        <w:numPr>
          <w:ilvl w:val="2"/>
          <w:numId w:val="18"/>
        </w:numPr>
        <w:spacing w:after="0" w:line="240" w:lineRule="auto"/>
        <w:ind w:left="709" w:hanging="283"/>
        <w:jc w:val="both"/>
        <w:rPr>
          <w:rFonts w:ascii="Arial" w:hAnsi="Arial" w:cs="Arial"/>
          <w:sz w:val="24"/>
          <w:szCs w:val="24"/>
        </w:rPr>
      </w:pPr>
      <w:r w:rsidRPr="00807515">
        <w:rPr>
          <w:rFonts w:ascii="Arial" w:hAnsi="Arial" w:cs="Arial"/>
          <w:sz w:val="24"/>
          <w:szCs w:val="24"/>
        </w:rPr>
        <w:t xml:space="preserve">za zwłokę w realizacji obowiązków wynikających z gwarancji jakości lub rękojmi za wady w wysokości 0,2 % wynagrodzenia </w:t>
      </w:r>
      <w:r w:rsidR="00395C05">
        <w:rPr>
          <w:rFonts w:ascii="Arial" w:hAnsi="Arial" w:cs="Arial"/>
          <w:sz w:val="24"/>
          <w:szCs w:val="24"/>
        </w:rPr>
        <w:t>netto</w:t>
      </w:r>
      <w:r w:rsidRPr="00807515">
        <w:rPr>
          <w:rFonts w:ascii="Arial" w:hAnsi="Arial" w:cs="Arial"/>
          <w:sz w:val="24"/>
          <w:szCs w:val="24"/>
        </w:rPr>
        <w:t xml:space="preserve"> określonego w § 3 ust. 1 niniejszej umowy za każdy dzień zwłoki,</w:t>
      </w:r>
    </w:p>
    <w:p w14:paraId="3BE90301" w14:textId="7BB6FE36" w:rsidR="005F2039" w:rsidRPr="00807515" w:rsidRDefault="005F2039" w:rsidP="005F2039">
      <w:pPr>
        <w:pStyle w:val="Akapitzlist"/>
        <w:numPr>
          <w:ilvl w:val="2"/>
          <w:numId w:val="18"/>
        </w:numPr>
        <w:spacing w:after="0" w:line="240" w:lineRule="auto"/>
        <w:ind w:left="709" w:hanging="283"/>
        <w:jc w:val="both"/>
        <w:rPr>
          <w:rFonts w:ascii="Arial" w:hAnsi="Arial" w:cs="Arial"/>
          <w:sz w:val="24"/>
          <w:szCs w:val="24"/>
        </w:rPr>
      </w:pPr>
      <w:r w:rsidRPr="00807515">
        <w:rPr>
          <w:rFonts w:ascii="Arial" w:hAnsi="Arial" w:cs="Arial"/>
          <w:sz w:val="24"/>
          <w:szCs w:val="24"/>
        </w:rPr>
        <w:t xml:space="preserve">za odstąpienie od umowy z </w:t>
      </w:r>
      <w:r w:rsidR="00FE6B3F" w:rsidRPr="00807515">
        <w:rPr>
          <w:rFonts w:ascii="Arial" w:hAnsi="Arial" w:cs="Arial"/>
          <w:sz w:val="24"/>
          <w:szCs w:val="24"/>
        </w:rPr>
        <w:t xml:space="preserve">przyczyn leżących po stronie </w:t>
      </w:r>
      <w:r w:rsidRPr="00807515">
        <w:rPr>
          <w:rFonts w:ascii="Arial" w:hAnsi="Arial" w:cs="Arial"/>
          <w:sz w:val="24"/>
          <w:szCs w:val="24"/>
        </w:rPr>
        <w:t xml:space="preserve">Wykonawcy w wysokości 10% </w:t>
      </w:r>
      <w:r w:rsidR="00FE6B3F" w:rsidRPr="00807515">
        <w:rPr>
          <w:rFonts w:ascii="Arial" w:hAnsi="Arial" w:cs="Arial"/>
          <w:sz w:val="24"/>
          <w:szCs w:val="24"/>
        </w:rPr>
        <w:t xml:space="preserve">wynagrodzenia </w:t>
      </w:r>
      <w:r w:rsidR="00395C05">
        <w:rPr>
          <w:rFonts w:ascii="Arial" w:hAnsi="Arial" w:cs="Arial"/>
          <w:sz w:val="24"/>
          <w:szCs w:val="24"/>
        </w:rPr>
        <w:t>netto</w:t>
      </w:r>
      <w:r w:rsidRPr="00807515">
        <w:rPr>
          <w:rFonts w:ascii="Arial" w:hAnsi="Arial" w:cs="Arial"/>
          <w:sz w:val="24"/>
          <w:szCs w:val="24"/>
        </w:rPr>
        <w:t xml:space="preserve"> określone</w:t>
      </w:r>
      <w:r w:rsidR="00FE6B3F" w:rsidRPr="00807515">
        <w:rPr>
          <w:rFonts w:ascii="Arial" w:hAnsi="Arial" w:cs="Arial"/>
          <w:sz w:val="24"/>
          <w:szCs w:val="24"/>
        </w:rPr>
        <w:t>go</w:t>
      </w:r>
      <w:r w:rsidRPr="00807515">
        <w:rPr>
          <w:rFonts w:ascii="Arial" w:hAnsi="Arial" w:cs="Arial"/>
          <w:sz w:val="24"/>
          <w:szCs w:val="24"/>
        </w:rPr>
        <w:t xml:space="preserve"> w §</w:t>
      </w:r>
      <w:r w:rsidR="009D35D2" w:rsidRPr="00807515">
        <w:rPr>
          <w:rFonts w:ascii="Arial" w:hAnsi="Arial" w:cs="Arial"/>
          <w:sz w:val="24"/>
          <w:szCs w:val="24"/>
        </w:rPr>
        <w:t xml:space="preserve"> </w:t>
      </w:r>
      <w:r w:rsidRPr="00807515">
        <w:rPr>
          <w:rFonts w:ascii="Arial" w:hAnsi="Arial" w:cs="Arial"/>
          <w:sz w:val="24"/>
          <w:szCs w:val="24"/>
        </w:rPr>
        <w:t>3 ust.</w:t>
      </w:r>
      <w:r w:rsidR="00FE6B3F" w:rsidRPr="00807515">
        <w:rPr>
          <w:rFonts w:ascii="Arial" w:hAnsi="Arial" w:cs="Arial"/>
          <w:sz w:val="24"/>
          <w:szCs w:val="24"/>
        </w:rPr>
        <w:t xml:space="preserve"> </w:t>
      </w:r>
      <w:r w:rsidR="000A1215" w:rsidRPr="00807515">
        <w:rPr>
          <w:rFonts w:ascii="Arial" w:hAnsi="Arial" w:cs="Arial"/>
          <w:sz w:val="24"/>
          <w:szCs w:val="24"/>
        </w:rPr>
        <w:t>1 niniejszej umowy,</w:t>
      </w:r>
    </w:p>
    <w:p w14:paraId="2906ADF0" w14:textId="3A91950A" w:rsidR="006A3166" w:rsidRPr="00807515" w:rsidRDefault="006A3166" w:rsidP="005608DA">
      <w:pPr>
        <w:widowControl w:val="0"/>
        <w:numPr>
          <w:ilvl w:val="0"/>
          <w:numId w:val="20"/>
        </w:numPr>
        <w:tabs>
          <w:tab w:val="num" w:pos="426"/>
        </w:tabs>
        <w:suppressAutoHyphens/>
        <w:spacing w:after="0" w:line="240" w:lineRule="auto"/>
        <w:ind w:left="426" w:hanging="426"/>
        <w:jc w:val="both"/>
        <w:rPr>
          <w:rFonts w:ascii="Arial" w:hAnsi="Arial" w:cs="Arial"/>
          <w:sz w:val="24"/>
          <w:szCs w:val="24"/>
        </w:rPr>
      </w:pPr>
      <w:r w:rsidRPr="00807515">
        <w:rPr>
          <w:rFonts w:ascii="Arial" w:hAnsi="Arial" w:cs="Arial"/>
          <w:sz w:val="24"/>
          <w:szCs w:val="24"/>
        </w:rPr>
        <w:t>Zamawiający zapłaci Wykonawcy karę umowną za odstąpienie od umowy z winy Zamawiającego w wysokości 10% </w:t>
      </w:r>
      <w:r w:rsidR="00FE6B3F" w:rsidRPr="00807515">
        <w:rPr>
          <w:rFonts w:ascii="Arial" w:hAnsi="Arial" w:cs="Arial"/>
          <w:sz w:val="24"/>
          <w:szCs w:val="24"/>
        </w:rPr>
        <w:t xml:space="preserve">wynagrodzenia </w:t>
      </w:r>
      <w:r w:rsidR="00395C05">
        <w:rPr>
          <w:rFonts w:ascii="Arial" w:hAnsi="Arial" w:cs="Arial"/>
          <w:sz w:val="24"/>
          <w:szCs w:val="24"/>
        </w:rPr>
        <w:t>netto</w:t>
      </w:r>
      <w:r w:rsidR="00FE6B3F" w:rsidRPr="00807515">
        <w:rPr>
          <w:rFonts w:ascii="Arial" w:hAnsi="Arial" w:cs="Arial"/>
          <w:sz w:val="24"/>
          <w:szCs w:val="24"/>
        </w:rPr>
        <w:t xml:space="preserve"> określonego w § 3 ust. 1 niniejszej umowy</w:t>
      </w:r>
      <w:r w:rsidRPr="00807515">
        <w:rPr>
          <w:rFonts w:ascii="Arial" w:hAnsi="Arial" w:cs="Arial"/>
          <w:sz w:val="24"/>
          <w:szCs w:val="24"/>
        </w:rPr>
        <w:t>,</w:t>
      </w:r>
      <w:r w:rsidR="00100426" w:rsidRPr="00807515">
        <w:rPr>
          <w:rFonts w:ascii="Arial" w:hAnsi="Arial" w:cs="Arial"/>
          <w:sz w:val="24"/>
          <w:szCs w:val="24"/>
        </w:rPr>
        <w:t xml:space="preserve"> </w:t>
      </w:r>
      <w:r w:rsidRPr="00807515">
        <w:rPr>
          <w:rFonts w:ascii="Arial" w:hAnsi="Arial" w:cs="Arial"/>
          <w:sz w:val="24"/>
          <w:szCs w:val="24"/>
        </w:rPr>
        <w:t>z zastrzeżeniem §</w:t>
      </w:r>
      <w:r w:rsidR="00AD744A" w:rsidRPr="00807515">
        <w:rPr>
          <w:rFonts w:ascii="Arial" w:hAnsi="Arial" w:cs="Arial"/>
          <w:sz w:val="24"/>
          <w:szCs w:val="24"/>
        </w:rPr>
        <w:t xml:space="preserve"> 6</w:t>
      </w:r>
      <w:r w:rsidRPr="00807515">
        <w:rPr>
          <w:rFonts w:ascii="Arial" w:hAnsi="Arial" w:cs="Arial"/>
          <w:sz w:val="24"/>
          <w:szCs w:val="24"/>
        </w:rPr>
        <w:t xml:space="preserve"> umowy.</w:t>
      </w:r>
    </w:p>
    <w:p w14:paraId="004B99B2" w14:textId="77777777" w:rsidR="0075527C" w:rsidRPr="00807515" w:rsidRDefault="0075527C" w:rsidP="005608DA">
      <w:pPr>
        <w:pStyle w:val="Bezodstpw"/>
        <w:numPr>
          <w:ilvl w:val="0"/>
          <w:numId w:val="20"/>
        </w:numPr>
        <w:tabs>
          <w:tab w:val="clear" w:pos="720"/>
          <w:tab w:val="num" w:pos="426"/>
        </w:tabs>
        <w:ind w:left="426" w:hanging="426"/>
        <w:jc w:val="both"/>
        <w:rPr>
          <w:rFonts w:ascii="Arial" w:hAnsi="Arial" w:cs="Arial"/>
          <w:sz w:val="24"/>
          <w:szCs w:val="24"/>
        </w:rPr>
      </w:pPr>
      <w:r w:rsidRPr="00807515">
        <w:rPr>
          <w:rFonts w:ascii="Arial" w:hAnsi="Arial" w:cs="Arial"/>
          <w:sz w:val="24"/>
          <w:szCs w:val="24"/>
        </w:rPr>
        <w:t xml:space="preserve">Łączna maksymalna wysokość kar umownych nie może być wyższa niż 30%  </w:t>
      </w:r>
      <w:r w:rsidR="00D5751E" w:rsidRPr="00807515">
        <w:rPr>
          <w:rFonts w:ascii="Arial" w:hAnsi="Arial" w:cs="Arial"/>
          <w:sz w:val="24"/>
          <w:szCs w:val="24"/>
        </w:rPr>
        <w:t>wynagrodzenia brutto określonego w § 3 ust. 1 niniejszej umowy</w:t>
      </w:r>
      <w:r w:rsidRPr="00807515">
        <w:rPr>
          <w:rFonts w:ascii="Arial" w:hAnsi="Arial" w:cs="Arial"/>
          <w:sz w:val="24"/>
          <w:szCs w:val="24"/>
        </w:rPr>
        <w:t>.</w:t>
      </w:r>
    </w:p>
    <w:p w14:paraId="6F53FC68" w14:textId="77777777" w:rsidR="006A3166" w:rsidRPr="00807515" w:rsidRDefault="006A3166" w:rsidP="005608DA">
      <w:pPr>
        <w:widowControl w:val="0"/>
        <w:numPr>
          <w:ilvl w:val="0"/>
          <w:numId w:val="20"/>
        </w:numPr>
        <w:tabs>
          <w:tab w:val="num" w:pos="426"/>
        </w:tabs>
        <w:suppressAutoHyphens/>
        <w:spacing w:after="0" w:line="240" w:lineRule="auto"/>
        <w:ind w:left="426" w:hanging="426"/>
        <w:jc w:val="both"/>
        <w:rPr>
          <w:rFonts w:ascii="Arial" w:hAnsi="Arial" w:cs="Arial"/>
          <w:b/>
          <w:bCs/>
          <w:sz w:val="24"/>
          <w:szCs w:val="24"/>
        </w:rPr>
      </w:pPr>
      <w:r w:rsidRPr="00807515">
        <w:rPr>
          <w:rFonts w:ascii="Arial" w:hAnsi="Arial" w:cs="Arial"/>
          <w:sz w:val="24"/>
          <w:szCs w:val="24"/>
        </w:rPr>
        <w:t>W przypadku poniesienia przez Zamawiającego szkody przewyższającej naliczone kary umowne, Zamawiający może dochodzić odszkodowania uzupełniającego.</w:t>
      </w:r>
    </w:p>
    <w:p w14:paraId="04070B36" w14:textId="77777777" w:rsidR="00D5751E" w:rsidRPr="00807515" w:rsidRDefault="007412F5" w:rsidP="005608DA">
      <w:pPr>
        <w:widowControl w:val="0"/>
        <w:numPr>
          <w:ilvl w:val="0"/>
          <w:numId w:val="20"/>
        </w:numPr>
        <w:tabs>
          <w:tab w:val="num" w:pos="426"/>
        </w:tabs>
        <w:suppressAutoHyphens/>
        <w:spacing w:after="0" w:line="240" w:lineRule="auto"/>
        <w:ind w:left="426" w:hanging="426"/>
        <w:jc w:val="both"/>
        <w:rPr>
          <w:rFonts w:ascii="Arial" w:hAnsi="Arial" w:cs="Arial"/>
          <w:b/>
          <w:bCs/>
          <w:sz w:val="24"/>
          <w:szCs w:val="24"/>
        </w:rPr>
      </w:pPr>
      <w:r w:rsidRPr="00807515">
        <w:rPr>
          <w:rFonts w:ascii="Arial" w:hAnsi="Arial" w:cs="Arial"/>
          <w:sz w:val="24"/>
          <w:szCs w:val="24"/>
        </w:rPr>
        <w:t>Roszczenie o zapłatę kar umownych z tytułu zwłoki, ustalonych za każdy rozpoczęty dzień zwłoki, staje się wymagalne:</w:t>
      </w:r>
    </w:p>
    <w:p w14:paraId="1D45C7FF" w14:textId="77777777" w:rsidR="007412F5" w:rsidRPr="00807515" w:rsidRDefault="007412F5" w:rsidP="005608DA">
      <w:pPr>
        <w:pStyle w:val="Akapitzlist"/>
        <w:widowControl w:val="0"/>
        <w:numPr>
          <w:ilvl w:val="0"/>
          <w:numId w:val="27"/>
        </w:numPr>
        <w:suppressAutoHyphens/>
        <w:spacing w:after="0" w:line="240" w:lineRule="auto"/>
        <w:ind w:left="709" w:hanging="283"/>
        <w:jc w:val="both"/>
        <w:rPr>
          <w:rFonts w:ascii="Arial" w:hAnsi="Arial" w:cs="Arial"/>
          <w:sz w:val="24"/>
          <w:szCs w:val="24"/>
        </w:rPr>
      </w:pPr>
      <w:r w:rsidRPr="00807515">
        <w:rPr>
          <w:rFonts w:ascii="Arial" w:hAnsi="Arial" w:cs="Arial"/>
          <w:sz w:val="24"/>
          <w:szCs w:val="24"/>
        </w:rPr>
        <w:t>za pierwszy rozpoczęty dzień zwłoki – w tym dniu,</w:t>
      </w:r>
    </w:p>
    <w:p w14:paraId="19165004" w14:textId="77777777" w:rsidR="007412F5" w:rsidRPr="00807515" w:rsidRDefault="007412F5" w:rsidP="00221CEA">
      <w:pPr>
        <w:pStyle w:val="Akapitzlist"/>
        <w:widowControl w:val="0"/>
        <w:numPr>
          <w:ilvl w:val="0"/>
          <w:numId w:val="27"/>
        </w:numPr>
        <w:suppressAutoHyphens/>
        <w:spacing w:after="0" w:line="240" w:lineRule="auto"/>
        <w:ind w:left="709" w:hanging="283"/>
        <w:jc w:val="both"/>
        <w:rPr>
          <w:rFonts w:ascii="Arial" w:hAnsi="Arial" w:cs="Arial"/>
          <w:sz w:val="24"/>
          <w:szCs w:val="24"/>
        </w:rPr>
      </w:pPr>
      <w:r w:rsidRPr="00807515">
        <w:rPr>
          <w:rFonts w:ascii="Arial" w:hAnsi="Arial" w:cs="Arial"/>
          <w:sz w:val="24"/>
          <w:szCs w:val="24"/>
        </w:rPr>
        <w:t xml:space="preserve">za każdy następny rozpoczęty dzień zwłoki </w:t>
      </w:r>
      <w:r w:rsidR="00D67508" w:rsidRPr="00807515">
        <w:rPr>
          <w:rFonts w:ascii="Arial" w:hAnsi="Arial" w:cs="Arial"/>
          <w:sz w:val="24"/>
          <w:szCs w:val="24"/>
        </w:rPr>
        <w:t xml:space="preserve">– odpowiednio w każdym z tych dni. </w:t>
      </w:r>
    </w:p>
    <w:p w14:paraId="08085CC8" w14:textId="77777777" w:rsidR="007412F5" w:rsidRPr="00807515" w:rsidRDefault="00D67508" w:rsidP="0099152C">
      <w:pPr>
        <w:widowControl w:val="0"/>
        <w:numPr>
          <w:ilvl w:val="0"/>
          <w:numId w:val="20"/>
        </w:numPr>
        <w:tabs>
          <w:tab w:val="num" w:pos="426"/>
        </w:tabs>
        <w:suppressAutoHyphens/>
        <w:spacing w:after="0" w:line="240" w:lineRule="auto"/>
        <w:ind w:left="426" w:hanging="426"/>
        <w:jc w:val="both"/>
        <w:rPr>
          <w:rFonts w:ascii="Arial" w:hAnsi="Arial" w:cs="Arial"/>
          <w:sz w:val="24"/>
          <w:szCs w:val="24"/>
        </w:rPr>
      </w:pPr>
      <w:r w:rsidRPr="00807515">
        <w:rPr>
          <w:rFonts w:ascii="Arial" w:hAnsi="Arial" w:cs="Arial"/>
          <w:sz w:val="24"/>
          <w:szCs w:val="24"/>
        </w:rPr>
        <w:t xml:space="preserve">Poza przypadkiem wskazanym w ust. 5 </w:t>
      </w:r>
      <w:r w:rsidR="004E7189" w:rsidRPr="00807515">
        <w:rPr>
          <w:rFonts w:ascii="Arial" w:hAnsi="Arial" w:cs="Arial"/>
          <w:sz w:val="24"/>
          <w:szCs w:val="24"/>
        </w:rPr>
        <w:t xml:space="preserve">niniejszego paragrafu </w:t>
      </w:r>
      <w:r w:rsidRPr="00807515">
        <w:rPr>
          <w:rFonts w:ascii="Arial" w:hAnsi="Arial" w:cs="Arial"/>
          <w:sz w:val="24"/>
          <w:szCs w:val="24"/>
        </w:rPr>
        <w:t xml:space="preserve">roszczenie o zapłatę kar umownych staje się wymagalne z dniem zaistnienia zdarzenia stanowiącego podstawę obciążenia Wykonawcy karą umową.  </w:t>
      </w:r>
    </w:p>
    <w:p w14:paraId="43DC2864" w14:textId="77777777" w:rsidR="00F42CA6" w:rsidRPr="00807515" w:rsidRDefault="00F42CA6" w:rsidP="0099152C">
      <w:pPr>
        <w:widowControl w:val="0"/>
        <w:numPr>
          <w:ilvl w:val="0"/>
          <w:numId w:val="20"/>
        </w:numPr>
        <w:tabs>
          <w:tab w:val="num" w:pos="426"/>
        </w:tabs>
        <w:suppressAutoHyphens/>
        <w:spacing w:after="0" w:line="240" w:lineRule="auto"/>
        <w:ind w:left="426" w:hanging="426"/>
        <w:jc w:val="both"/>
        <w:rPr>
          <w:rFonts w:ascii="Arial" w:hAnsi="Arial" w:cs="Arial"/>
          <w:sz w:val="24"/>
          <w:szCs w:val="24"/>
        </w:rPr>
      </w:pPr>
      <w:r w:rsidRPr="00807515">
        <w:rPr>
          <w:rFonts w:ascii="Arial" w:hAnsi="Arial" w:cs="Arial"/>
          <w:sz w:val="24"/>
          <w:szCs w:val="24"/>
        </w:rPr>
        <w:lastRenderedPageBreak/>
        <w:t xml:space="preserve">Wykonawca wyraża zgodę na zapłatę kar umownych w drodze potrącenia z przysługującego mu wynagrodzenia. </w:t>
      </w:r>
    </w:p>
    <w:p w14:paraId="40825BD8" w14:textId="77777777" w:rsidR="00057617" w:rsidRPr="00807515" w:rsidRDefault="00057617" w:rsidP="00057617">
      <w:pPr>
        <w:widowControl w:val="0"/>
        <w:suppressAutoHyphens/>
        <w:spacing w:after="0" w:line="240" w:lineRule="auto"/>
        <w:jc w:val="both"/>
        <w:rPr>
          <w:rFonts w:ascii="Arial" w:hAnsi="Arial" w:cs="Arial"/>
          <w:sz w:val="24"/>
          <w:szCs w:val="24"/>
        </w:rPr>
      </w:pPr>
    </w:p>
    <w:p w14:paraId="640A406A" w14:textId="77777777" w:rsidR="00057617" w:rsidRPr="00807515" w:rsidRDefault="00057617" w:rsidP="005608DA">
      <w:pPr>
        <w:pStyle w:val="Akapitzlist"/>
        <w:spacing w:after="0" w:line="240" w:lineRule="auto"/>
        <w:ind w:left="0"/>
        <w:jc w:val="center"/>
        <w:rPr>
          <w:rFonts w:ascii="Arial" w:hAnsi="Arial" w:cs="Arial"/>
          <w:sz w:val="24"/>
          <w:szCs w:val="24"/>
        </w:rPr>
      </w:pPr>
      <w:r w:rsidRPr="00807515">
        <w:rPr>
          <w:rFonts w:ascii="Arial" w:hAnsi="Arial" w:cs="Arial"/>
          <w:b/>
          <w:bCs/>
          <w:sz w:val="24"/>
          <w:szCs w:val="24"/>
        </w:rPr>
        <w:t>§ 5.</w:t>
      </w:r>
      <w:r w:rsidR="00631BD2" w:rsidRPr="00807515">
        <w:rPr>
          <w:rFonts w:ascii="Arial" w:hAnsi="Arial" w:cs="Arial"/>
          <w:b/>
          <w:bCs/>
          <w:sz w:val="24"/>
          <w:szCs w:val="24"/>
        </w:rPr>
        <w:t xml:space="preserve"> </w:t>
      </w:r>
    </w:p>
    <w:p w14:paraId="7855FF44" w14:textId="6A3C6635" w:rsidR="001C3554" w:rsidRPr="00807515" w:rsidRDefault="001C3554" w:rsidP="005608DA">
      <w:pPr>
        <w:pStyle w:val="Akapitzlist"/>
        <w:numPr>
          <w:ilvl w:val="0"/>
          <w:numId w:val="34"/>
        </w:numPr>
        <w:autoSpaceDE w:val="0"/>
        <w:autoSpaceDN w:val="0"/>
        <w:adjustRightInd w:val="0"/>
        <w:spacing w:after="0" w:line="240" w:lineRule="auto"/>
        <w:ind w:left="426" w:hanging="426"/>
        <w:jc w:val="both"/>
        <w:rPr>
          <w:rFonts w:ascii="Arial" w:hAnsi="Arial" w:cs="Arial"/>
          <w:sz w:val="24"/>
          <w:szCs w:val="24"/>
        </w:rPr>
      </w:pPr>
      <w:r w:rsidRPr="00807515">
        <w:rPr>
          <w:rFonts w:ascii="Arial" w:hAnsi="Arial" w:cs="Arial"/>
          <w:bCs/>
          <w:iCs/>
          <w:sz w:val="24"/>
          <w:szCs w:val="24"/>
        </w:rPr>
        <w:t xml:space="preserve">Wykonawca </w:t>
      </w:r>
      <w:r w:rsidRPr="00807515">
        <w:rPr>
          <w:rFonts w:ascii="Arial" w:hAnsi="Arial" w:cs="Arial"/>
          <w:sz w:val="24"/>
          <w:szCs w:val="24"/>
        </w:rPr>
        <w:t>udziela gwarancji jakości</w:t>
      </w:r>
      <w:r w:rsidR="00340452" w:rsidRPr="00807515">
        <w:rPr>
          <w:rFonts w:ascii="Arial" w:hAnsi="Arial" w:cs="Arial"/>
          <w:sz w:val="24"/>
          <w:szCs w:val="24"/>
        </w:rPr>
        <w:t xml:space="preserve"> na okres </w:t>
      </w:r>
      <w:r w:rsidR="00395C05">
        <w:rPr>
          <w:rFonts w:ascii="Arial" w:hAnsi="Arial" w:cs="Arial"/>
          <w:sz w:val="24"/>
          <w:szCs w:val="24"/>
        </w:rPr>
        <w:t>36 (cz. 1) /</w:t>
      </w:r>
      <w:r w:rsidR="00747850">
        <w:rPr>
          <w:rFonts w:ascii="Arial" w:hAnsi="Arial" w:cs="Arial"/>
          <w:sz w:val="24"/>
          <w:szCs w:val="24"/>
        </w:rPr>
        <w:t xml:space="preserve">24 </w:t>
      </w:r>
      <w:r w:rsidR="006163D3" w:rsidRPr="00807515">
        <w:rPr>
          <w:rFonts w:ascii="Arial" w:hAnsi="Arial" w:cs="Arial"/>
          <w:sz w:val="24"/>
          <w:szCs w:val="24"/>
        </w:rPr>
        <w:t xml:space="preserve">miesięcy </w:t>
      </w:r>
      <w:r w:rsidR="00395C05">
        <w:rPr>
          <w:rFonts w:ascii="Arial" w:hAnsi="Arial" w:cs="Arial"/>
          <w:sz w:val="24"/>
          <w:szCs w:val="24"/>
        </w:rPr>
        <w:t xml:space="preserve">(cz. 2,3) </w:t>
      </w:r>
      <w:r w:rsidR="006163D3" w:rsidRPr="00807515">
        <w:rPr>
          <w:rFonts w:ascii="Arial" w:hAnsi="Arial" w:cs="Arial"/>
          <w:bCs/>
          <w:sz w:val="24"/>
          <w:szCs w:val="24"/>
        </w:rPr>
        <w:t>liczony od dnia odbioru przedmiotu umowy, potwierdzonego protokołem odbioru bez zastrzeżeń.</w:t>
      </w:r>
      <w:r w:rsidR="00340452" w:rsidRPr="00807515">
        <w:rPr>
          <w:rFonts w:ascii="Arial" w:hAnsi="Arial" w:cs="Arial"/>
          <w:sz w:val="24"/>
          <w:szCs w:val="24"/>
        </w:rPr>
        <w:t xml:space="preserve"> </w:t>
      </w:r>
      <w:r w:rsidRPr="00807515">
        <w:rPr>
          <w:rFonts w:ascii="Arial" w:hAnsi="Arial" w:cs="Arial"/>
          <w:bCs/>
          <w:iCs/>
          <w:sz w:val="24"/>
          <w:szCs w:val="24"/>
        </w:rPr>
        <w:t xml:space="preserve">Wykonawca </w:t>
      </w:r>
      <w:r w:rsidRPr="00807515">
        <w:rPr>
          <w:rFonts w:ascii="Arial" w:hAnsi="Arial" w:cs="Arial"/>
          <w:sz w:val="24"/>
          <w:szCs w:val="24"/>
        </w:rPr>
        <w:t>oświadcza, że dostarczony sprzęt objęty jest gwarancją producenta.</w:t>
      </w:r>
      <w:r w:rsidR="006163D3" w:rsidRPr="00807515">
        <w:rPr>
          <w:rFonts w:ascii="Arial" w:hAnsi="Arial" w:cs="Arial"/>
          <w:sz w:val="24"/>
          <w:szCs w:val="24"/>
        </w:rPr>
        <w:t xml:space="preserve"> </w:t>
      </w:r>
      <w:r w:rsidR="006163D3" w:rsidRPr="00807515">
        <w:rPr>
          <w:rFonts w:ascii="Arial" w:hAnsi="Arial" w:cs="Arial"/>
          <w:bCs/>
          <w:iCs/>
          <w:sz w:val="24"/>
          <w:szCs w:val="24"/>
        </w:rPr>
        <w:t xml:space="preserve">Wykonawca </w:t>
      </w:r>
      <w:r w:rsidR="006163D3" w:rsidRPr="00807515">
        <w:rPr>
          <w:rFonts w:ascii="Arial" w:hAnsi="Arial" w:cs="Arial"/>
          <w:sz w:val="24"/>
          <w:szCs w:val="24"/>
        </w:rPr>
        <w:t xml:space="preserve">udziela rękojmi za wady na okres </w:t>
      </w:r>
      <w:r w:rsidR="00395C05">
        <w:rPr>
          <w:rFonts w:ascii="Arial" w:hAnsi="Arial" w:cs="Arial"/>
          <w:sz w:val="24"/>
          <w:szCs w:val="24"/>
        </w:rPr>
        <w:t xml:space="preserve">36 (cz. 1) /24 </w:t>
      </w:r>
      <w:r w:rsidR="00395C05" w:rsidRPr="00807515">
        <w:rPr>
          <w:rFonts w:ascii="Arial" w:hAnsi="Arial" w:cs="Arial"/>
          <w:sz w:val="24"/>
          <w:szCs w:val="24"/>
        </w:rPr>
        <w:t xml:space="preserve">miesięcy </w:t>
      </w:r>
      <w:r w:rsidR="00395C05">
        <w:rPr>
          <w:rFonts w:ascii="Arial" w:hAnsi="Arial" w:cs="Arial"/>
          <w:sz w:val="24"/>
          <w:szCs w:val="24"/>
        </w:rPr>
        <w:t xml:space="preserve">(cz. 2,3) </w:t>
      </w:r>
      <w:r w:rsidR="00747850">
        <w:rPr>
          <w:rFonts w:ascii="Arial" w:hAnsi="Arial" w:cs="Arial"/>
          <w:sz w:val="24"/>
          <w:szCs w:val="24"/>
        </w:rPr>
        <w:t xml:space="preserve"> </w:t>
      </w:r>
      <w:r w:rsidR="006163D3" w:rsidRPr="00807515">
        <w:rPr>
          <w:rFonts w:ascii="Arial" w:hAnsi="Arial" w:cs="Arial"/>
          <w:sz w:val="24"/>
          <w:szCs w:val="24"/>
        </w:rPr>
        <w:t xml:space="preserve">miesięcy </w:t>
      </w:r>
      <w:r w:rsidR="006163D3" w:rsidRPr="00807515">
        <w:rPr>
          <w:rFonts w:ascii="Arial" w:hAnsi="Arial" w:cs="Arial"/>
          <w:bCs/>
          <w:sz w:val="24"/>
          <w:szCs w:val="24"/>
        </w:rPr>
        <w:t>liczony od dnia odbioru przedmiotu umowy, potwierdzonego protokołem odbioru bez zastrzeżeń.</w:t>
      </w:r>
    </w:p>
    <w:p w14:paraId="162ECEF7" w14:textId="77777777" w:rsidR="001C3554" w:rsidRPr="00807515" w:rsidRDefault="001C3554" w:rsidP="005608DA">
      <w:pPr>
        <w:pStyle w:val="Akapitzlist"/>
        <w:numPr>
          <w:ilvl w:val="0"/>
          <w:numId w:val="34"/>
        </w:numPr>
        <w:autoSpaceDE w:val="0"/>
        <w:autoSpaceDN w:val="0"/>
        <w:adjustRightInd w:val="0"/>
        <w:spacing w:after="0" w:line="240" w:lineRule="auto"/>
        <w:ind w:left="426" w:hanging="426"/>
        <w:jc w:val="both"/>
        <w:rPr>
          <w:rFonts w:ascii="Arial" w:hAnsi="Arial" w:cs="Arial"/>
          <w:sz w:val="24"/>
          <w:szCs w:val="24"/>
        </w:rPr>
      </w:pPr>
      <w:r w:rsidRPr="00807515">
        <w:rPr>
          <w:rFonts w:ascii="Arial" w:hAnsi="Arial" w:cs="Arial"/>
          <w:sz w:val="24"/>
          <w:szCs w:val="24"/>
        </w:rPr>
        <w:t xml:space="preserve">Wszelkie koszty związane z realizacją gwarancji ponosi </w:t>
      </w:r>
      <w:r w:rsidRPr="00807515">
        <w:rPr>
          <w:rFonts w:ascii="Arial" w:hAnsi="Arial" w:cs="Arial"/>
          <w:bCs/>
          <w:iCs/>
          <w:sz w:val="24"/>
          <w:szCs w:val="24"/>
        </w:rPr>
        <w:t xml:space="preserve">Wykonawca. </w:t>
      </w:r>
    </w:p>
    <w:p w14:paraId="1CC68591" w14:textId="77777777" w:rsidR="001C3554" w:rsidRPr="00807515" w:rsidRDefault="001C3554" w:rsidP="005608DA">
      <w:pPr>
        <w:pStyle w:val="Akapitzlist"/>
        <w:numPr>
          <w:ilvl w:val="0"/>
          <w:numId w:val="34"/>
        </w:numPr>
        <w:autoSpaceDE w:val="0"/>
        <w:autoSpaceDN w:val="0"/>
        <w:adjustRightInd w:val="0"/>
        <w:spacing w:after="0" w:line="240" w:lineRule="auto"/>
        <w:ind w:left="426" w:hanging="426"/>
        <w:jc w:val="both"/>
        <w:rPr>
          <w:rFonts w:ascii="Arial" w:hAnsi="Arial" w:cs="Arial"/>
          <w:sz w:val="24"/>
          <w:szCs w:val="24"/>
        </w:rPr>
      </w:pPr>
      <w:r w:rsidRPr="00807515">
        <w:rPr>
          <w:rFonts w:ascii="Arial" w:hAnsi="Arial" w:cs="Arial"/>
          <w:bCs/>
          <w:iCs/>
          <w:sz w:val="24"/>
          <w:szCs w:val="24"/>
        </w:rPr>
        <w:t xml:space="preserve">Wykonawca </w:t>
      </w:r>
      <w:r w:rsidRPr="00807515">
        <w:rPr>
          <w:rFonts w:ascii="Arial" w:hAnsi="Arial" w:cs="Arial"/>
          <w:sz w:val="24"/>
          <w:szCs w:val="24"/>
        </w:rPr>
        <w:t xml:space="preserve">zapewni w okresie gwarancji serwis gwarancyjny dostarczonego sprzętu. </w:t>
      </w:r>
    </w:p>
    <w:p w14:paraId="06FEC91F" w14:textId="77777777" w:rsidR="001C3554" w:rsidRPr="00807515" w:rsidRDefault="001C3554" w:rsidP="005608DA">
      <w:pPr>
        <w:pStyle w:val="Akapitzlist"/>
        <w:numPr>
          <w:ilvl w:val="0"/>
          <w:numId w:val="34"/>
        </w:numPr>
        <w:autoSpaceDE w:val="0"/>
        <w:autoSpaceDN w:val="0"/>
        <w:adjustRightInd w:val="0"/>
        <w:spacing w:after="0" w:line="240" w:lineRule="auto"/>
        <w:ind w:left="426" w:hanging="426"/>
        <w:jc w:val="both"/>
        <w:rPr>
          <w:rFonts w:ascii="Arial" w:hAnsi="Arial" w:cs="Arial"/>
          <w:sz w:val="24"/>
          <w:szCs w:val="24"/>
        </w:rPr>
      </w:pPr>
      <w:r w:rsidRPr="00807515">
        <w:rPr>
          <w:rFonts w:ascii="Arial" w:hAnsi="Arial" w:cs="Arial"/>
          <w:sz w:val="24"/>
          <w:szCs w:val="24"/>
        </w:rPr>
        <w:t xml:space="preserve">Naprawy sprzętu dokonywane będą w dni powszednie w godzinach: 8.00 - 15.00 w miejscu, w którym sprzęt jest używany chyba, że sprzeciwia się temu istota uszkodzenia lub naprawa w innym miejscu będzie przeprowadzona szybciej. W przypadku dokonania naprawy w innym miejscu niż miejsce używania przedmiotu umowy, koszt i ryzyko uszkodzenia lub utraty od chwili wydania wadliwego sprzętu upoważnionemu przedstawicielowi </w:t>
      </w:r>
      <w:r w:rsidRPr="00807515">
        <w:rPr>
          <w:rFonts w:ascii="Arial" w:hAnsi="Arial" w:cs="Arial"/>
          <w:bCs/>
          <w:iCs/>
          <w:sz w:val="24"/>
          <w:szCs w:val="24"/>
        </w:rPr>
        <w:t xml:space="preserve">Wykonawcy </w:t>
      </w:r>
      <w:r w:rsidRPr="00807515">
        <w:rPr>
          <w:rFonts w:ascii="Arial" w:hAnsi="Arial" w:cs="Arial"/>
          <w:sz w:val="24"/>
          <w:szCs w:val="24"/>
        </w:rPr>
        <w:t xml:space="preserve">do chwili odbioru sprzętu przez upoważnionego przedstawiciela </w:t>
      </w:r>
      <w:r w:rsidRPr="00807515">
        <w:rPr>
          <w:rFonts w:ascii="Arial" w:hAnsi="Arial" w:cs="Arial"/>
          <w:bCs/>
          <w:iCs/>
          <w:sz w:val="24"/>
          <w:szCs w:val="24"/>
        </w:rPr>
        <w:t xml:space="preserve">Zamawiającego </w:t>
      </w:r>
      <w:r w:rsidRPr="00807515">
        <w:rPr>
          <w:rFonts w:ascii="Arial" w:hAnsi="Arial" w:cs="Arial"/>
          <w:sz w:val="24"/>
          <w:szCs w:val="24"/>
        </w:rPr>
        <w:t xml:space="preserve">ponosi </w:t>
      </w:r>
      <w:r w:rsidRPr="00807515">
        <w:rPr>
          <w:rFonts w:ascii="Arial" w:hAnsi="Arial" w:cs="Arial"/>
          <w:bCs/>
          <w:iCs/>
          <w:sz w:val="24"/>
          <w:szCs w:val="24"/>
        </w:rPr>
        <w:t xml:space="preserve">Wykonawca. </w:t>
      </w:r>
    </w:p>
    <w:p w14:paraId="77765BA3" w14:textId="77777777" w:rsidR="001C3554" w:rsidRPr="00807515" w:rsidRDefault="001C3554" w:rsidP="005608DA">
      <w:pPr>
        <w:pStyle w:val="Akapitzlist"/>
        <w:numPr>
          <w:ilvl w:val="0"/>
          <w:numId w:val="34"/>
        </w:numPr>
        <w:autoSpaceDE w:val="0"/>
        <w:autoSpaceDN w:val="0"/>
        <w:adjustRightInd w:val="0"/>
        <w:spacing w:after="0" w:line="240" w:lineRule="auto"/>
        <w:ind w:left="426" w:hanging="426"/>
        <w:jc w:val="both"/>
        <w:rPr>
          <w:rFonts w:ascii="Arial" w:hAnsi="Arial" w:cs="Arial"/>
          <w:sz w:val="24"/>
          <w:szCs w:val="24"/>
        </w:rPr>
      </w:pPr>
      <w:r w:rsidRPr="00807515">
        <w:rPr>
          <w:rFonts w:ascii="Arial" w:hAnsi="Arial" w:cs="Arial"/>
          <w:sz w:val="24"/>
          <w:szCs w:val="24"/>
        </w:rPr>
        <w:t xml:space="preserve">Za zabezpieczenie danych i zainstalowanego w sprzęcie oprogramowania </w:t>
      </w:r>
      <w:r w:rsidR="003C715A" w:rsidRPr="00807515">
        <w:rPr>
          <w:rFonts w:ascii="Arial" w:hAnsi="Arial" w:cs="Arial"/>
          <w:sz w:val="24"/>
          <w:szCs w:val="24"/>
        </w:rPr>
        <w:t xml:space="preserve">zabezpieczającego </w:t>
      </w:r>
      <w:r w:rsidRPr="00807515">
        <w:rPr>
          <w:rFonts w:ascii="Arial" w:hAnsi="Arial" w:cs="Arial"/>
          <w:sz w:val="24"/>
          <w:szCs w:val="24"/>
        </w:rPr>
        <w:t>przed utratą</w:t>
      </w:r>
      <w:r w:rsidR="003C715A" w:rsidRPr="00807515">
        <w:rPr>
          <w:rFonts w:ascii="Arial" w:hAnsi="Arial" w:cs="Arial"/>
          <w:sz w:val="24"/>
          <w:szCs w:val="24"/>
        </w:rPr>
        <w:t xml:space="preserve"> danych</w:t>
      </w:r>
      <w:r w:rsidRPr="00807515">
        <w:rPr>
          <w:rFonts w:ascii="Arial" w:hAnsi="Arial" w:cs="Arial"/>
          <w:sz w:val="24"/>
          <w:szCs w:val="24"/>
        </w:rPr>
        <w:t xml:space="preserve"> na skutek awarii sprzętu, w szczególności z chwilą przekazania sprzętu do naprawy gwarancyjnej serwisowi </w:t>
      </w:r>
      <w:r w:rsidRPr="00807515">
        <w:rPr>
          <w:rFonts w:ascii="Arial" w:hAnsi="Arial" w:cs="Arial"/>
          <w:bCs/>
          <w:iCs/>
          <w:sz w:val="24"/>
          <w:szCs w:val="24"/>
        </w:rPr>
        <w:t xml:space="preserve">Wykonawcy </w:t>
      </w:r>
      <w:r w:rsidRPr="00807515">
        <w:rPr>
          <w:rFonts w:ascii="Arial" w:hAnsi="Arial" w:cs="Arial"/>
          <w:sz w:val="24"/>
          <w:szCs w:val="24"/>
        </w:rPr>
        <w:t xml:space="preserve">odpowiada </w:t>
      </w:r>
      <w:r w:rsidRPr="00807515">
        <w:rPr>
          <w:rFonts w:ascii="Arial" w:hAnsi="Arial" w:cs="Arial"/>
          <w:bCs/>
          <w:iCs/>
          <w:sz w:val="24"/>
          <w:szCs w:val="24"/>
        </w:rPr>
        <w:t>Zamawiający</w:t>
      </w:r>
      <w:r w:rsidRPr="00807515">
        <w:rPr>
          <w:rFonts w:ascii="Arial" w:hAnsi="Arial" w:cs="Arial"/>
          <w:sz w:val="24"/>
          <w:szCs w:val="24"/>
        </w:rPr>
        <w:t xml:space="preserve">. W całym okresie użytkowania, w przypadku awarii dysku twardego - uszkodzony dysk pozostaje u </w:t>
      </w:r>
      <w:r w:rsidRPr="00807515">
        <w:rPr>
          <w:rFonts w:ascii="Arial" w:hAnsi="Arial" w:cs="Arial"/>
          <w:bCs/>
          <w:iCs/>
          <w:sz w:val="24"/>
          <w:szCs w:val="24"/>
        </w:rPr>
        <w:t xml:space="preserve">Zamawiającego. </w:t>
      </w:r>
    </w:p>
    <w:p w14:paraId="12A670F5" w14:textId="77777777" w:rsidR="001C3554" w:rsidRPr="00807515" w:rsidRDefault="001C3554" w:rsidP="005608DA">
      <w:pPr>
        <w:pStyle w:val="Akapitzlist"/>
        <w:numPr>
          <w:ilvl w:val="0"/>
          <w:numId w:val="34"/>
        </w:numPr>
        <w:autoSpaceDE w:val="0"/>
        <w:autoSpaceDN w:val="0"/>
        <w:adjustRightInd w:val="0"/>
        <w:spacing w:after="0" w:line="240" w:lineRule="auto"/>
        <w:ind w:left="426" w:hanging="426"/>
        <w:jc w:val="both"/>
        <w:rPr>
          <w:rFonts w:ascii="Arial" w:hAnsi="Arial" w:cs="Arial"/>
          <w:sz w:val="24"/>
          <w:szCs w:val="24"/>
        </w:rPr>
      </w:pPr>
      <w:r w:rsidRPr="00807515">
        <w:rPr>
          <w:rFonts w:ascii="Arial" w:hAnsi="Arial" w:cs="Arial"/>
          <w:bCs/>
          <w:iCs/>
          <w:sz w:val="24"/>
          <w:szCs w:val="24"/>
        </w:rPr>
        <w:t xml:space="preserve">Wykonawca </w:t>
      </w:r>
      <w:r w:rsidRPr="00807515">
        <w:rPr>
          <w:rFonts w:ascii="Arial" w:hAnsi="Arial" w:cs="Arial"/>
          <w:sz w:val="24"/>
          <w:szCs w:val="24"/>
        </w:rPr>
        <w:t xml:space="preserve">potwierdza pisemnie na karcie gwarancyjnej odbiór sprzętu do naprawy i jego zwrot po naprawie. </w:t>
      </w:r>
    </w:p>
    <w:p w14:paraId="16481A7C" w14:textId="77777777" w:rsidR="001C3554" w:rsidRPr="00807515" w:rsidRDefault="001C3554" w:rsidP="005608DA">
      <w:pPr>
        <w:pStyle w:val="Akapitzlist"/>
        <w:numPr>
          <w:ilvl w:val="0"/>
          <w:numId w:val="34"/>
        </w:numPr>
        <w:autoSpaceDE w:val="0"/>
        <w:autoSpaceDN w:val="0"/>
        <w:adjustRightInd w:val="0"/>
        <w:spacing w:after="0" w:line="240" w:lineRule="auto"/>
        <w:ind w:left="426" w:hanging="426"/>
        <w:jc w:val="both"/>
        <w:rPr>
          <w:rFonts w:ascii="Arial" w:hAnsi="Arial" w:cs="Arial"/>
          <w:sz w:val="24"/>
          <w:szCs w:val="24"/>
        </w:rPr>
      </w:pPr>
      <w:r w:rsidRPr="00807515">
        <w:rPr>
          <w:rFonts w:ascii="Arial" w:hAnsi="Arial" w:cs="Arial"/>
          <w:sz w:val="24"/>
          <w:szCs w:val="24"/>
        </w:rPr>
        <w:t xml:space="preserve">Zgłoszenia </w:t>
      </w:r>
      <w:r w:rsidR="00470812" w:rsidRPr="00807515">
        <w:rPr>
          <w:rFonts w:ascii="Arial" w:hAnsi="Arial" w:cs="Arial"/>
          <w:sz w:val="24"/>
          <w:szCs w:val="24"/>
        </w:rPr>
        <w:t xml:space="preserve">wad </w:t>
      </w:r>
      <w:r w:rsidRPr="00807515">
        <w:rPr>
          <w:rFonts w:ascii="Arial" w:hAnsi="Arial" w:cs="Arial"/>
          <w:sz w:val="24"/>
          <w:szCs w:val="24"/>
        </w:rPr>
        <w:t xml:space="preserve">będą dokonywane: </w:t>
      </w:r>
    </w:p>
    <w:p w14:paraId="672CB25A" w14:textId="77777777" w:rsidR="001C3554" w:rsidRPr="00807515" w:rsidRDefault="001C3554" w:rsidP="003C715A">
      <w:pPr>
        <w:tabs>
          <w:tab w:val="left" w:pos="426"/>
        </w:tabs>
        <w:autoSpaceDE w:val="0"/>
        <w:autoSpaceDN w:val="0"/>
        <w:adjustRightInd w:val="0"/>
        <w:spacing w:after="0" w:line="240" w:lineRule="auto"/>
        <w:ind w:left="426"/>
        <w:jc w:val="both"/>
        <w:rPr>
          <w:rFonts w:ascii="Arial" w:hAnsi="Arial" w:cs="Arial"/>
          <w:sz w:val="24"/>
          <w:szCs w:val="24"/>
        </w:rPr>
      </w:pPr>
      <w:r w:rsidRPr="00807515">
        <w:rPr>
          <w:rFonts w:ascii="Arial" w:hAnsi="Arial" w:cs="Arial"/>
          <w:sz w:val="24"/>
          <w:szCs w:val="24"/>
        </w:rPr>
        <w:t>e-mailem na adres: ……………………………..</w:t>
      </w:r>
      <w:r w:rsidR="003C715A" w:rsidRPr="00807515">
        <w:rPr>
          <w:rFonts w:ascii="Arial" w:hAnsi="Arial" w:cs="Arial"/>
          <w:sz w:val="24"/>
          <w:szCs w:val="24"/>
        </w:rPr>
        <w:t xml:space="preserve"> </w:t>
      </w:r>
      <w:r w:rsidRPr="00807515">
        <w:rPr>
          <w:rFonts w:ascii="Arial" w:hAnsi="Arial" w:cs="Arial"/>
          <w:bCs/>
          <w:iCs/>
          <w:sz w:val="24"/>
          <w:szCs w:val="24"/>
        </w:rPr>
        <w:t xml:space="preserve">Wykonawca </w:t>
      </w:r>
      <w:r w:rsidRPr="00807515">
        <w:rPr>
          <w:rFonts w:ascii="Arial" w:hAnsi="Arial" w:cs="Arial"/>
          <w:sz w:val="24"/>
          <w:szCs w:val="24"/>
        </w:rPr>
        <w:t xml:space="preserve">każdorazowo potwierdzi zwrotnie drogą elektroniczną fakt otrzymania zgłoszenia w </w:t>
      </w:r>
      <w:r w:rsidR="003C715A" w:rsidRPr="00807515">
        <w:rPr>
          <w:rFonts w:ascii="Arial" w:hAnsi="Arial" w:cs="Arial"/>
          <w:sz w:val="24"/>
          <w:szCs w:val="24"/>
        </w:rPr>
        <w:t xml:space="preserve">ciągu </w:t>
      </w:r>
      <w:r w:rsidRPr="00807515">
        <w:rPr>
          <w:rFonts w:ascii="Arial" w:hAnsi="Arial" w:cs="Arial"/>
          <w:sz w:val="24"/>
          <w:szCs w:val="24"/>
        </w:rPr>
        <w:t>maksymalnie</w:t>
      </w:r>
      <w:r w:rsidR="00193D72" w:rsidRPr="00807515">
        <w:rPr>
          <w:rFonts w:ascii="Arial" w:hAnsi="Arial" w:cs="Arial"/>
          <w:sz w:val="24"/>
          <w:szCs w:val="24"/>
        </w:rPr>
        <w:t xml:space="preserve"> 1 dnia roboczego</w:t>
      </w:r>
      <w:r w:rsidRPr="00807515">
        <w:rPr>
          <w:rFonts w:ascii="Arial" w:hAnsi="Arial" w:cs="Arial"/>
          <w:sz w:val="24"/>
          <w:szCs w:val="24"/>
        </w:rPr>
        <w:t xml:space="preserve">. </w:t>
      </w:r>
    </w:p>
    <w:p w14:paraId="38C32673" w14:textId="77777777" w:rsidR="001C3554" w:rsidRPr="00807515" w:rsidRDefault="001C3554" w:rsidP="005608DA">
      <w:pPr>
        <w:pStyle w:val="Akapitzlist"/>
        <w:numPr>
          <w:ilvl w:val="0"/>
          <w:numId w:val="34"/>
        </w:numPr>
        <w:autoSpaceDE w:val="0"/>
        <w:autoSpaceDN w:val="0"/>
        <w:adjustRightInd w:val="0"/>
        <w:spacing w:after="0" w:line="240" w:lineRule="auto"/>
        <w:ind w:left="426" w:hanging="426"/>
        <w:jc w:val="both"/>
        <w:rPr>
          <w:rFonts w:ascii="Arial" w:hAnsi="Arial" w:cs="Arial"/>
          <w:sz w:val="24"/>
          <w:szCs w:val="24"/>
        </w:rPr>
      </w:pPr>
      <w:r w:rsidRPr="00807515">
        <w:rPr>
          <w:rFonts w:ascii="Arial" w:hAnsi="Arial" w:cs="Arial"/>
          <w:sz w:val="24"/>
          <w:szCs w:val="24"/>
        </w:rPr>
        <w:t xml:space="preserve">Czas reakcji serwisu, polegającej na podjęciu czynności w celu zdiagnozowania </w:t>
      </w:r>
      <w:r w:rsidR="00470812" w:rsidRPr="00807515">
        <w:rPr>
          <w:rFonts w:ascii="Arial" w:hAnsi="Arial" w:cs="Arial"/>
          <w:sz w:val="24"/>
          <w:szCs w:val="24"/>
        </w:rPr>
        <w:t xml:space="preserve">wady </w:t>
      </w:r>
      <w:r w:rsidRPr="00807515">
        <w:rPr>
          <w:rFonts w:ascii="Arial" w:hAnsi="Arial" w:cs="Arial"/>
          <w:sz w:val="24"/>
          <w:szCs w:val="24"/>
        </w:rPr>
        <w:t>od momentu jej zgłoszenia</w:t>
      </w:r>
      <w:r w:rsidR="003C715A" w:rsidRPr="00807515">
        <w:rPr>
          <w:rFonts w:ascii="Arial" w:hAnsi="Arial" w:cs="Arial"/>
          <w:sz w:val="24"/>
          <w:szCs w:val="24"/>
        </w:rPr>
        <w:t xml:space="preserve"> </w:t>
      </w:r>
      <w:r w:rsidRPr="00807515">
        <w:rPr>
          <w:rFonts w:ascii="Arial" w:hAnsi="Arial" w:cs="Arial"/>
          <w:sz w:val="24"/>
          <w:szCs w:val="24"/>
        </w:rPr>
        <w:t xml:space="preserve">wynosi </w:t>
      </w:r>
      <w:r w:rsidR="00631BD2" w:rsidRPr="00807515">
        <w:rPr>
          <w:rFonts w:ascii="Arial" w:hAnsi="Arial" w:cs="Arial"/>
          <w:sz w:val="24"/>
          <w:szCs w:val="24"/>
        </w:rPr>
        <w:t>3 dni  robocze</w:t>
      </w:r>
      <w:r w:rsidRPr="00807515">
        <w:rPr>
          <w:rFonts w:ascii="Arial" w:hAnsi="Arial" w:cs="Arial"/>
          <w:sz w:val="24"/>
          <w:szCs w:val="24"/>
        </w:rPr>
        <w:t xml:space="preserve">. </w:t>
      </w:r>
    </w:p>
    <w:p w14:paraId="31A6D801" w14:textId="77777777" w:rsidR="001C3554" w:rsidRPr="00807515" w:rsidRDefault="001C3554" w:rsidP="005608DA">
      <w:pPr>
        <w:pStyle w:val="Akapitzlist"/>
        <w:numPr>
          <w:ilvl w:val="0"/>
          <w:numId w:val="34"/>
        </w:numPr>
        <w:autoSpaceDE w:val="0"/>
        <w:autoSpaceDN w:val="0"/>
        <w:adjustRightInd w:val="0"/>
        <w:spacing w:after="0" w:line="240" w:lineRule="auto"/>
        <w:ind w:left="426" w:hanging="426"/>
        <w:jc w:val="both"/>
        <w:rPr>
          <w:rFonts w:ascii="Arial" w:hAnsi="Arial" w:cs="Arial"/>
          <w:sz w:val="24"/>
          <w:szCs w:val="24"/>
        </w:rPr>
      </w:pPr>
      <w:r w:rsidRPr="00807515">
        <w:rPr>
          <w:rFonts w:ascii="Arial" w:hAnsi="Arial" w:cs="Arial"/>
          <w:sz w:val="24"/>
          <w:szCs w:val="24"/>
        </w:rPr>
        <w:t xml:space="preserve">Naprawa zostanie wykonana nie później niż do końca </w:t>
      </w:r>
      <w:r w:rsidR="00631BD2" w:rsidRPr="00807515">
        <w:rPr>
          <w:rFonts w:ascii="Arial" w:hAnsi="Arial" w:cs="Arial"/>
          <w:sz w:val="24"/>
          <w:szCs w:val="24"/>
        </w:rPr>
        <w:t>5.</w:t>
      </w:r>
      <w:r w:rsidRPr="00807515">
        <w:rPr>
          <w:rFonts w:ascii="Arial" w:hAnsi="Arial" w:cs="Arial"/>
          <w:sz w:val="24"/>
          <w:szCs w:val="24"/>
        </w:rPr>
        <w:t>dnia roboczego, od dnia zgłoszenia</w:t>
      </w:r>
      <w:r w:rsidR="00470812" w:rsidRPr="00807515">
        <w:rPr>
          <w:rFonts w:ascii="Arial" w:hAnsi="Arial" w:cs="Arial"/>
          <w:sz w:val="24"/>
          <w:szCs w:val="24"/>
        </w:rPr>
        <w:t xml:space="preserve"> wady</w:t>
      </w:r>
      <w:r w:rsidRPr="00807515">
        <w:rPr>
          <w:rFonts w:ascii="Arial" w:hAnsi="Arial" w:cs="Arial"/>
          <w:sz w:val="24"/>
          <w:szCs w:val="24"/>
        </w:rPr>
        <w:t xml:space="preserve">. W przypadku naprawy trwającej powyżej </w:t>
      </w:r>
      <w:r w:rsidR="00631BD2" w:rsidRPr="00807515">
        <w:rPr>
          <w:rFonts w:ascii="Arial" w:hAnsi="Arial" w:cs="Arial"/>
          <w:sz w:val="24"/>
          <w:szCs w:val="24"/>
        </w:rPr>
        <w:t xml:space="preserve">7 </w:t>
      </w:r>
      <w:r w:rsidRPr="00807515">
        <w:rPr>
          <w:rFonts w:ascii="Arial" w:hAnsi="Arial" w:cs="Arial"/>
          <w:sz w:val="24"/>
          <w:szCs w:val="24"/>
        </w:rPr>
        <w:t xml:space="preserve">dni </w:t>
      </w:r>
      <w:r w:rsidR="00631BD2" w:rsidRPr="00807515">
        <w:rPr>
          <w:rFonts w:ascii="Arial" w:hAnsi="Arial" w:cs="Arial"/>
          <w:sz w:val="24"/>
          <w:szCs w:val="24"/>
        </w:rPr>
        <w:t>roboczych</w:t>
      </w:r>
      <w:r w:rsidRPr="00807515">
        <w:rPr>
          <w:rFonts w:ascii="Arial" w:hAnsi="Arial" w:cs="Arial"/>
          <w:sz w:val="24"/>
          <w:szCs w:val="24"/>
        </w:rPr>
        <w:t xml:space="preserve">, </w:t>
      </w:r>
      <w:r w:rsidRPr="00807515">
        <w:rPr>
          <w:rFonts w:ascii="Arial" w:hAnsi="Arial" w:cs="Arial"/>
          <w:bCs/>
          <w:iCs/>
          <w:sz w:val="24"/>
          <w:szCs w:val="24"/>
        </w:rPr>
        <w:t xml:space="preserve">Wykonawca </w:t>
      </w:r>
      <w:r w:rsidRPr="00807515">
        <w:rPr>
          <w:rFonts w:ascii="Arial" w:hAnsi="Arial" w:cs="Arial"/>
          <w:sz w:val="24"/>
          <w:szCs w:val="24"/>
        </w:rPr>
        <w:t xml:space="preserve">zobowiązany jest do dostarczenia na swój koszt do </w:t>
      </w:r>
      <w:r w:rsidRPr="00807515">
        <w:rPr>
          <w:rFonts w:ascii="Arial" w:hAnsi="Arial" w:cs="Arial"/>
          <w:bCs/>
          <w:iCs/>
          <w:sz w:val="24"/>
          <w:szCs w:val="24"/>
        </w:rPr>
        <w:t xml:space="preserve">Zamawiającego </w:t>
      </w:r>
      <w:r w:rsidRPr="00807515">
        <w:rPr>
          <w:rFonts w:ascii="Arial" w:hAnsi="Arial" w:cs="Arial"/>
          <w:sz w:val="24"/>
          <w:szCs w:val="24"/>
        </w:rPr>
        <w:t xml:space="preserve">sprzętu zastępczego, o tych samych lub wyższych parametrach - wówczas naprawa nie może trwać dłużej niż </w:t>
      </w:r>
      <w:r w:rsidR="00631BD2" w:rsidRPr="00807515">
        <w:rPr>
          <w:rFonts w:ascii="Arial" w:hAnsi="Arial" w:cs="Arial"/>
          <w:sz w:val="24"/>
          <w:szCs w:val="24"/>
        </w:rPr>
        <w:t xml:space="preserve">14 </w:t>
      </w:r>
      <w:r w:rsidRPr="00807515">
        <w:rPr>
          <w:rFonts w:ascii="Arial" w:hAnsi="Arial" w:cs="Arial"/>
          <w:sz w:val="24"/>
          <w:szCs w:val="24"/>
        </w:rPr>
        <w:t xml:space="preserve">dni roboczych. </w:t>
      </w:r>
    </w:p>
    <w:p w14:paraId="68B96A1D" w14:textId="77777777" w:rsidR="001C3554" w:rsidRPr="00807515" w:rsidRDefault="001C3554" w:rsidP="005608DA">
      <w:pPr>
        <w:pStyle w:val="Akapitzlist"/>
        <w:numPr>
          <w:ilvl w:val="0"/>
          <w:numId w:val="34"/>
        </w:numPr>
        <w:autoSpaceDE w:val="0"/>
        <w:autoSpaceDN w:val="0"/>
        <w:adjustRightInd w:val="0"/>
        <w:spacing w:after="0" w:line="240" w:lineRule="auto"/>
        <w:ind w:left="426" w:hanging="426"/>
        <w:jc w:val="both"/>
        <w:rPr>
          <w:rFonts w:ascii="Arial" w:hAnsi="Arial" w:cs="Arial"/>
          <w:sz w:val="24"/>
          <w:szCs w:val="24"/>
        </w:rPr>
      </w:pPr>
      <w:r w:rsidRPr="00807515">
        <w:rPr>
          <w:rFonts w:ascii="Arial" w:hAnsi="Arial" w:cs="Arial"/>
          <w:sz w:val="24"/>
          <w:szCs w:val="24"/>
        </w:rPr>
        <w:t xml:space="preserve">W przypadku, gdy czas naprawy przekroczy </w:t>
      </w:r>
      <w:r w:rsidR="00631BD2" w:rsidRPr="00807515">
        <w:rPr>
          <w:rFonts w:ascii="Arial" w:hAnsi="Arial" w:cs="Arial"/>
          <w:sz w:val="24"/>
          <w:szCs w:val="24"/>
        </w:rPr>
        <w:t xml:space="preserve">14 </w:t>
      </w:r>
      <w:r w:rsidRPr="00807515">
        <w:rPr>
          <w:rFonts w:ascii="Arial" w:hAnsi="Arial" w:cs="Arial"/>
          <w:sz w:val="24"/>
          <w:szCs w:val="24"/>
        </w:rPr>
        <w:t xml:space="preserve">dni roboczych, </w:t>
      </w:r>
      <w:r w:rsidRPr="00807515">
        <w:rPr>
          <w:rFonts w:ascii="Arial" w:hAnsi="Arial" w:cs="Arial"/>
          <w:bCs/>
          <w:iCs/>
          <w:sz w:val="24"/>
          <w:szCs w:val="24"/>
        </w:rPr>
        <w:t xml:space="preserve">Wykonawca </w:t>
      </w:r>
      <w:r w:rsidRPr="00807515">
        <w:rPr>
          <w:rFonts w:ascii="Arial" w:hAnsi="Arial" w:cs="Arial"/>
          <w:sz w:val="24"/>
          <w:szCs w:val="24"/>
        </w:rPr>
        <w:t xml:space="preserve">jest zobowiązany do wymiany sprzętu na nowy, o takich samych lub wyższych parametrach technicznych, uzgodnionych z </w:t>
      </w:r>
      <w:r w:rsidRPr="00807515">
        <w:rPr>
          <w:rFonts w:ascii="Arial" w:hAnsi="Arial" w:cs="Arial"/>
          <w:bCs/>
          <w:iCs/>
          <w:sz w:val="24"/>
          <w:szCs w:val="24"/>
        </w:rPr>
        <w:t xml:space="preserve">Zamawiającym, </w:t>
      </w:r>
      <w:r w:rsidRPr="00807515">
        <w:rPr>
          <w:rFonts w:ascii="Arial" w:hAnsi="Arial" w:cs="Arial"/>
          <w:sz w:val="24"/>
          <w:szCs w:val="24"/>
        </w:rPr>
        <w:t>w miejsce sprzętu uszkodzonego, z zastrzeżeniem ust. 1</w:t>
      </w:r>
      <w:r w:rsidR="003C715A" w:rsidRPr="00807515">
        <w:rPr>
          <w:rFonts w:ascii="Arial" w:hAnsi="Arial" w:cs="Arial"/>
          <w:sz w:val="24"/>
          <w:szCs w:val="24"/>
        </w:rPr>
        <w:t>1</w:t>
      </w:r>
      <w:r w:rsidRPr="00807515">
        <w:rPr>
          <w:rFonts w:ascii="Arial" w:hAnsi="Arial" w:cs="Arial"/>
          <w:sz w:val="24"/>
          <w:szCs w:val="24"/>
        </w:rPr>
        <w:t xml:space="preserve">. Nowy sprzęt </w:t>
      </w:r>
      <w:r w:rsidRPr="00807515">
        <w:rPr>
          <w:rFonts w:ascii="Arial" w:hAnsi="Arial" w:cs="Arial"/>
          <w:bCs/>
          <w:iCs/>
          <w:sz w:val="24"/>
          <w:szCs w:val="24"/>
        </w:rPr>
        <w:t xml:space="preserve">Wykonawca </w:t>
      </w:r>
      <w:r w:rsidRPr="00807515">
        <w:rPr>
          <w:rFonts w:ascii="Arial" w:hAnsi="Arial" w:cs="Arial"/>
          <w:sz w:val="24"/>
          <w:szCs w:val="24"/>
        </w:rPr>
        <w:t xml:space="preserve">dostarczy 11-go dnia roboczego. </w:t>
      </w:r>
    </w:p>
    <w:p w14:paraId="2C28CCE1" w14:textId="77777777" w:rsidR="001C3554" w:rsidRPr="00807515" w:rsidRDefault="001C3554" w:rsidP="005608DA">
      <w:pPr>
        <w:pStyle w:val="Akapitzlist"/>
        <w:numPr>
          <w:ilvl w:val="0"/>
          <w:numId w:val="34"/>
        </w:numPr>
        <w:autoSpaceDE w:val="0"/>
        <w:autoSpaceDN w:val="0"/>
        <w:adjustRightInd w:val="0"/>
        <w:spacing w:after="0" w:line="240" w:lineRule="auto"/>
        <w:ind w:left="426" w:hanging="426"/>
        <w:jc w:val="both"/>
        <w:rPr>
          <w:rFonts w:ascii="Arial" w:hAnsi="Arial" w:cs="Arial"/>
          <w:sz w:val="24"/>
          <w:szCs w:val="24"/>
        </w:rPr>
      </w:pPr>
      <w:r w:rsidRPr="00807515">
        <w:rPr>
          <w:rFonts w:ascii="Arial" w:hAnsi="Arial" w:cs="Arial"/>
          <w:sz w:val="24"/>
          <w:szCs w:val="24"/>
        </w:rPr>
        <w:t xml:space="preserve">Jeżeli czas naprawy sprzętu z przyczyn niezależnych od </w:t>
      </w:r>
      <w:r w:rsidRPr="00807515">
        <w:rPr>
          <w:rFonts w:ascii="Arial" w:hAnsi="Arial" w:cs="Arial"/>
          <w:bCs/>
          <w:iCs/>
          <w:sz w:val="24"/>
          <w:szCs w:val="24"/>
        </w:rPr>
        <w:t xml:space="preserve">Wykonawcy </w:t>
      </w:r>
      <w:r w:rsidRPr="00807515">
        <w:rPr>
          <w:rFonts w:ascii="Arial" w:hAnsi="Arial" w:cs="Arial"/>
          <w:sz w:val="24"/>
          <w:szCs w:val="24"/>
        </w:rPr>
        <w:t xml:space="preserve">będzie dłuższy niż </w:t>
      </w:r>
      <w:r w:rsidR="00631BD2" w:rsidRPr="00807515">
        <w:rPr>
          <w:rFonts w:ascii="Arial" w:hAnsi="Arial" w:cs="Arial"/>
          <w:sz w:val="24"/>
          <w:szCs w:val="24"/>
        </w:rPr>
        <w:t xml:space="preserve">14 </w:t>
      </w:r>
      <w:r w:rsidRPr="00807515">
        <w:rPr>
          <w:rFonts w:ascii="Arial" w:hAnsi="Arial" w:cs="Arial"/>
          <w:sz w:val="24"/>
          <w:szCs w:val="24"/>
        </w:rPr>
        <w:t xml:space="preserve">dni roboczych, </w:t>
      </w:r>
      <w:r w:rsidRPr="00807515">
        <w:rPr>
          <w:rFonts w:ascii="Arial" w:hAnsi="Arial" w:cs="Arial"/>
          <w:bCs/>
          <w:iCs/>
          <w:sz w:val="24"/>
          <w:szCs w:val="24"/>
        </w:rPr>
        <w:t xml:space="preserve">Wykonawca </w:t>
      </w:r>
      <w:r w:rsidRPr="00807515">
        <w:rPr>
          <w:rFonts w:ascii="Arial" w:hAnsi="Arial" w:cs="Arial"/>
          <w:sz w:val="24"/>
          <w:szCs w:val="24"/>
        </w:rPr>
        <w:t xml:space="preserve">może udokumentować te przyczyny </w:t>
      </w:r>
      <w:r w:rsidRPr="00807515">
        <w:rPr>
          <w:rFonts w:ascii="Arial" w:hAnsi="Arial" w:cs="Arial"/>
          <w:sz w:val="24"/>
          <w:szCs w:val="24"/>
        </w:rPr>
        <w:lastRenderedPageBreak/>
        <w:t xml:space="preserve">odpowiednimi dokumentami, a </w:t>
      </w:r>
      <w:r w:rsidRPr="00807515">
        <w:rPr>
          <w:rFonts w:ascii="Arial" w:hAnsi="Arial" w:cs="Arial"/>
          <w:bCs/>
          <w:iCs/>
          <w:sz w:val="24"/>
          <w:szCs w:val="24"/>
        </w:rPr>
        <w:t xml:space="preserve">Zamawiający </w:t>
      </w:r>
      <w:r w:rsidRPr="00807515">
        <w:rPr>
          <w:rFonts w:ascii="Arial" w:hAnsi="Arial" w:cs="Arial"/>
          <w:sz w:val="24"/>
          <w:szCs w:val="24"/>
        </w:rPr>
        <w:t xml:space="preserve">ustali nowy termin naprawy sprzętu, jeżeli uzna te przyczyny za uzasadnione. Samo udokumentowanie przyczyn przekroczenia czasu naprawy nie zwalania </w:t>
      </w:r>
      <w:r w:rsidRPr="00807515">
        <w:rPr>
          <w:rFonts w:ascii="Arial" w:hAnsi="Arial" w:cs="Arial"/>
          <w:bCs/>
          <w:iCs/>
          <w:sz w:val="24"/>
          <w:szCs w:val="24"/>
        </w:rPr>
        <w:t xml:space="preserve">Wykonawcy </w:t>
      </w:r>
      <w:r w:rsidRPr="00807515">
        <w:rPr>
          <w:rFonts w:ascii="Arial" w:hAnsi="Arial" w:cs="Arial"/>
          <w:sz w:val="24"/>
          <w:szCs w:val="24"/>
        </w:rPr>
        <w:t xml:space="preserve">z obowiązku dostarczenia sprzętu nowego, o nie gorszych parametrach technicznych i tego samego producenta. </w:t>
      </w:r>
    </w:p>
    <w:p w14:paraId="34488E42" w14:textId="77777777" w:rsidR="001C3554" w:rsidRPr="00807515" w:rsidRDefault="001C3554" w:rsidP="005608DA">
      <w:pPr>
        <w:pStyle w:val="Akapitzlist"/>
        <w:numPr>
          <w:ilvl w:val="0"/>
          <w:numId w:val="34"/>
        </w:numPr>
        <w:autoSpaceDE w:val="0"/>
        <w:autoSpaceDN w:val="0"/>
        <w:adjustRightInd w:val="0"/>
        <w:spacing w:after="0" w:line="240" w:lineRule="auto"/>
        <w:ind w:left="426" w:hanging="426"/>
        <w:jc w:val="both"/>
        <w:rPr>
          <w:rFonts w:ascii="Arial" w:hAnsi="Arial" w:cs="Arial"/>
          <w:sz w:val="24"/>
          <w:szCs w:val="24"/>
        </w:rPr>
      </w:pPr>
      <w:r w:rsidRPr="00807515">
        <w:rPr>
          <w:rFonts w:ascii="Arial" w:hAnsi="Arial" w:cs="Arial"/>
          <w:sz w:val="24"/>
          <w:szCs w:val="24"/>
        </w:rPr>
        <w:t>W przypadku przekroczenia terminu naprawy ustalonego zgodnie z ust. 1</w:t>
      </w:r>
      <w:r w:rsidR="003C715A" w:rsidRPr="00807515">
        <w:rPr>
          <w:rFonts w:ascii="Arial" w:hAnsi="Arial" w:cs="Arial"/>
          <w:sz w:val="24"/>
          <w:szCs w:val="24"/>
        </w:rPr>
        <w:t>1</w:t>
      </w:r>
      <w:r w:rsidRPr="00807515">
        <w:rPr>
          <w:rFonts w:ascii="Arial" w:hAnsi="Arial" w:cs="Arial"/>
          <w:sz w:val="24"/>
          <w:szCs w:val="24"/>
        </w:rPr>
        <w:t>, stosuje się odpowiednio postanowienia ust. 1</w:t>
      </w:r>
      <w:r w:rsidR="003C715A" w:rsidRPr="00807515">
        <w:rPr>
          <w:rFonts w:ascii="Arial" w:hAnsi="Arial" w:cs="Arial"/>
          <w:sz w:val="24"/>
          <w:szCs w:val="24"/>
        </w:rPr>
        <w:t>0</w:t>
      </w:r>
      <w:r w:rsidRPr="00807515">
        <w:rPr>
          <w:rFonts w:ascii="Arial" w:hAnsi="Arial" w:cs="Arial"/>
          <w:sz w:val="24"/>
          <w:szCs w:val="24"/>
        </w:rPr>
        <w:t xml:space="preserve">. </w:t>
      </w:r>
    </w:p>
    <w:p w14:paraId="5E864E7E" w14:textId="77777777" w:rsidR="001C3554" w:rsidRPr="00807515" w:rsidRDefault="001C3554" w:rsidP="005608DA">
      <w:pPr>
        <w:pStyle w:val="Akapitzlist"/>
        <w:numPr>
          <w:ilvl w:val="0"/>
          <w:numId w:val="34"/>
        </w:numPr>
        <w:autoSpaceDE w:val="0"/>
        <w:autoSpaceDN w:val="0"/>
        <w:adjustRightInd w:val="0"/>
        <w:spacing w:after="0" w:line="240" w:lineRule="auto"/>
        <w:ind w:left="426" w:hanging="426"/>
        <w:jc w:val="both"/>
        <w:rPr>
          <w:rFonts w:ascii="Arial" w:hAnsi="Arial" w:cs="Arial"/>
          <w:sz w:val="24"/>
          <w:szCs w:val="24"/>
        </w:rPr>
      </w:pPr>
      <w:r w:rsidRPr="00807515">
        <w:rPr>
          <w:rFonts w:ascii="Arial" w:hAnsi="Arial" w:cs="Arial"/>
          <w:sz w:val="24"/>
          <w:szCs w:val="24"/>
        </w:rPr>
        <w:t xml:space="preserve">W przypadku zaistnienia konieczności dokonania trzeciej naprawy sprzętu, </w:t>
      </w:r>
      <w:r w:rsidRPr="00807515">
        <w:rPr>
          <w:rFonts w:ascii="Arial" w:hAnsi="Arial" w:cs="Arial"/>
          <w:bCs/>
          <w:iCs/>
          <w:sz w:val="24"/>
          <w:szCs w:val="24"/>
        </w:rPr>
        <w:t xml:space="preserve">Wykonawca </w:t>
      </w:r>
      <w:r w:rsidRPr="00807515">
        <w:rPr>
          <w:rFonts w:ascii="Arial" w:hAnsi="Arial" w:cs="Arial"/>
          <w:sz w:val="24"/>
          <w:szCs w:val="24"/>
        </w:rPr>
        <w:t xml:space="preserve">wymieni sprzęt na nowy, wolny od wad, o nie gorszych parametrach technicznych i tego samego producenta, w terminie do </w:t>
      </w:r>
      <w:r w:rsidR="00631BD2" w:rsidRPr="00807515">
        <w:rPr>
          <w:rFonts w:ascii="Arial" w:hAnsi="Arial" w:cs="Arial"/>
          <w:sz w:val="24"/>
          <w:szCs w:val="24"/>
        </w:rPr>
        <w:t xml:space="preserve">14 </w:t>
      </w:r>
      <w:r w:rsidRPr="00807515">
        <w:rPr>
          <w:rFonts w:ascii="Arial" w:hAnsi="Arial" w:cs="Arial"/>
          <w:sz w:val="24"/>
          <w:szCs w:val="24"/>
        </w:rPr>
        <w:t xml:space="preserve">dni roboczych od dnia zgłoszenia przez </w:t>
      </w:r>
      <w:r w:rsidRPr="00807515">
        <w:rPr>
          <w:rFonts w:ascii="Arial" w:hAnsi="Arial" w:cs="Arial"/>
          <w:bCs/>
          <w:iCs/>
          <w:sz w:val="24"/>
          <w:szCs w:val="24"/>
        </w:rPr>
        <w:t>Zamawiającego</w:t>
      </w:r>
      <w:r w:rsidR="00470812" w:rsidRPr="00807515">
        <w:rPr>
          <w:rFonts w:ascii="Arial" w:hAnsi="Arial" w:cs="Arial"/>
          <w:sz w:val="24"/>
          <w:szCs w:val="24"/>
        </w:rPr>
        <w:t xml:space="preserve"> wady</w:t>
      </w:r>
      <w:r w:rsidRPr="00807515">
        <w:rPr>
          <w:rFonts w:ascii="Arial" w:hAnsi="Arial" w:cs="Arial"/>
          <w:sz w:val="24"/>
          <w:szCs w:val="24"/>
        </w:rPr>
        <w:t>.</w:t>
      </w:r>
    </w:p>
    <w:p w14:paraId="617E33C7" w14:textId="77777777" w:rsidR="001C3554" w:rsidRPr="00807515" w:rsidRDefault="001C3554" w:rsidP="005608DA">
      <w:pPr>
        <w:pStyle w:val="Akapitzlist"/>
        <w:numPr>
          <w:ilvl w:val="0"/>
          <w:numId w:val="34"/>
        </w:numPr>
        <w:autoSpaceDE w:val="0"/>
        <w:autoSpaceDN w:val="0"/>
        <w:adjustRightInd w:val="0"/>
        <w:spacing w:after="0" w:line="240" w:lineRule="auto"/>
        <w:ind w:left="426" w:hanging="426"/>
        <w:jc w:val="both"/>
        <w:rPr>
          <w:rFonts w:ascii="Arial" w:hAnsi="Arial" w:cs="Arial"/>
          <w:sz w:val="24"/>
          <w:szCs w:val="24"/>
        </w:rPr>
      </w:pPr>
      <w:r w:rsidRPr="00807515">
        <w:rPr>
          <w:rFonts w:ascii="Arial" w:hAnsi="Arial" w:cs="Arial"/>
          <w:sz w:val="24"/>
          <w:szCs w:val="24"/>
        </w:rPr>
        <w:t>W przypadku wymiany sprzętu na nowy, okres gwarancji liczony jest od daty dostarczenia nowego sprzętu. Ponowna dostawa potwierdzona będzie protokołem odbioru</w:t>
      </w:r>
      <w:r w:rsidR="00470812" w:rsidRPr="00807515">
        <w:rPr>
          <w:rFonts w:ascii="Arial" w:hAnsi="Arial" w:cs="Arial"/>
          <w:sz w:val="24"/>
          <w:szCs w:val="24"/>
        </w:rPr>
        <w:t xml:space="preserve"> bez uwag i zastrzeżeń</w:t>
      </w:r>
      <w:r w:rsidRPr="00807515">
        <w:rPr>
          <w:rFonts w:ascii="Arial" w:hAnsi="Arial" w:cs="Arial"/>
          <w:sz w:val="24"/>
          <w:szCs w:val="24"/>
        </w:rPr>
        <w:t xml:space="preserve">. </w:t>
      </w:r>
    </w:p>
    <w:p w14:paraId="41954ABC" w14:textId="77777777" w:rsidR="006163D3" w:rsidRPr="00807515" w:rsidRDefault="006163D3" w:rsidP="006163D3">
      <w:pPr>
        <w:pStyle w:val="Akapitzlist"/>
        <w:numPr>
          <w:ilvl w:val="0"/>
          <w:numId w:val="34"/>
        </w:numPr>
        <w:autoSpaceDE w:val="0"/>
        <w:autoSpaceDN w:val="0"/>
        <w:adjustRightInd w:val="0"/>
        <w:spacing w:after="0" w:line="240" w:lineRule="auto"/>
        <w:ind w:left="426" w:hanging="426"/>
        <w:jc w:val="both"/>
        <w:rPr>
          <w:rFonts w:ascii="Arial" w:hAnsi="Arial" w:cs="Arial"/>
          <w:sz w:val="24"/>
          <w:szCs w:val="24"/>
        </w:rPr>
      </w:pPr>
      <w:r w:rsidRPr="00807515">
        <w:rPr>
          <w:rFonts w:ascii="Arial" w:hAnsi="Arial" w:cs="Arial"/>
          <w:sz w:val="24"/>
          <w:szCs w:val="24"/>
        </w:rPr>
        <w:t xml:space="preserve">Zamawiający zastrzega sobie prawo skorzystania z uprawnień z tytułu rękojmi za wady niezależnie od uprawnień wynikających z gwarancji jakości. </w:t>
      </w:r>
    </w:p>
    <w:p w14:paraId="1760E84A" w14:textId="77777777" w:rsidR="006163D3" w:rsidRPr="00807515" w:rsidRDefault="006163D3" w:rsidP="006163D3">
      <w:pPr>
        <w:pStyle w:val="Akapitzlist"/>
        <w:numPr>
          <w:ilvl w:val="0"/>
          <w:numId w:val="34"/>
        </w:numPr>
        <w:autoSpaceDE w:val="0"/>
        <w:autoSpaceDN w:val="0"/>
        <w:adjustRightInd w:val="0"/>
        <w:spacing w:after="0" w:line="240" w:lineRule="auto"/>
        <w:ind w:left="426" w:hanging="426"/>
        <w:jc w:val="both"/>
        <w:rPr>
          <w:rFonts w:ascii="Arial" w:hAnsi="Arial" w:cs="Arial"/>
          <w:sz w:val="24"/>
          <w:szCs w:val="24"/>
        </w:rPr>
      </w:pPr>
      <w:r w:rsidRPr="00807515">
        <w:rPr>
          <w:rFonts w:ascii="Arial" w:hAnsi="Arial" w:cs="Arial"/>
          <w:sz w:val="24"/>
          <w:szCs w:val="24"/>
        </w:rPr>
        <w:t xml:space="preserve">Strony zgodnie postanawiają, że Zamawiający nie traci uprawnień z tytułu rękojmi za wady, jeżeli nie zbada przedmiotu umowy w czasie i w sposób przyjęty przy rzeczach tego rodzaju i nie zawiadomi niezwłocznie Wykonawcy o wadzie, a w przypadku gdyby wada wyszła na jaw dopiero później – jeżeli nie zawiadomi Wykonawcy niezwłocznie po jej stwierdzeniu (wyłączenie stosowania art. 563 Kodeksu cywilnego). </w:t>
      </w:r>
    </w:p>
    <w:p w14:paraId="7BBC1820" w14:textId="77777777" w:rsidR="006163D3" w:rsidRPr="00807515" w:rsidRDefault="006163D3" w:rsidP="006163D3">
      <w:pPr>
        <w:pStyle w:val="Akapitzlist"/>
        <w:numPr>
          <w:ilvl w:val="0"/>
          <w:numId w:val="34"/>
        </w:numPr>
        <w:autoSpaceDE w:val="0"/>
        <w:autoSpaceDN w:val="0"/>
        <w:adjustRightInd w:val="0"/>
        <w:spacing w:after="0" w:line="240" w:lineRule="auto"/>
        <w:ind w:left="426" w:hanging="426"/>
        <w:jc w:val="both"/>
        <w:rPr>
          <w:rFonts w:ascii="Arial" w:hAnsi="Arial" w:cs="Arial"/>
          <w:sz w:val="24"/>
          <w:szCs w:val="24"/>
        </w:rPr>
      </w:pPr>
      <w:r w:rsidRPr="00807515">
        <w:rPr>
          <w:rFonts w:ascii="Arial" w:hAnsi="Arial" w:cs="Arial"/>
          <w:sz w:val="24"/>
          <w:szCs w:val="24"/>
        </w:rPr>
        <w:t xml:space="preserve">O ile umowa nie stanowi inaczej, postanowienia niniejszego paragrafu nie wyłączają ani nie ograniczają uprawnień Zamawiającego oraz obowiązków Wykonawcy związanych z gwarancją i rękojmią wynikających z powszechnie obowiązujących przepisów prawa. </w:t>
      </w:r>
    </w:p>
    <w:p w14:paraId="79F67B22" w14:textId="06E7D8A6" w:rsidR="006163D3" w:rsidRPr="00807515" w:rsidRDefault="006163D3" w:rsidP="006163D3">
      <w:pPr>
        <w:pStyle w:val="Akapitzlist"/>
        <w:numPr>
          <w:ilvl w:val="0"/>
          <w:numId w:val="34"/>
        </w:numPr>
        <w:autoSpaceDE w:val="0"/>
        <w:autoSpaceDN w:val="0"/>
        <w:adjustRightInd w:val="0"/>
        <w:spacing w:after="0" w:line="240" w:lineRule="auto"/>
        <w:ind w:left="426" w:hanging="426"/>
        <w:jc w:val="both"/>
        <w:rPr>
          <w:rFonts w:ascii="Arial" w:hAnsi="Arial" w:cs="Arial"/>
          <w:sz w:val="24"/>
          <w:szCs w:val="24"/>
        </w:rPr>
      </w:pPr>
      <w:r w:rsidRPr="00807515">
        <w:rPr>
          <w:rFonts w:ascii="Arial" w:hAnsi="Arial" w:cs="Arial"/>
          <w:sz w:val="24"/>
          <w:szCs w:val="24"/>
        </w:rPr>
        <w:t xml:space="preserve">W sprawach związanych z korzystaniem z uprawnień z tytułu rękojmi za wady i gwarancji jakości Zamawiającego może także reprezentować jednoosobowo </w:t>
      </w:r>
      <w:r w:rsidR="000D605E">
        <w:rPr>
          <w:rFonts w:ascii="Arial" w:hAnsi="Arial" w:cs="Arial"/>
          <w:sz w:val="24"/>
          <w:szCs w:val="24"/>
        </w:rPr>
        <w:t>kierownik Zamawiającego</w:t>
      </w:r>
      <w:r w:rsidR="004A1326" w:rsidRPr="00807515">
        <w:rPr>
          <w:rFonts w:ascii="Arial" w:hAnsi="Arial" w:cs="Arial"/>
          <w:sz w:val="24"/>
          <w:szCs w:val="24"/>
        </w:rPr>
        <w:t>.</w:t>
      </w:r>
    </w:p>
    <w:p w14:paraId="7FDEBCC3" w14:textId="77777777" w:rsidR="00057617" w:rsidRPr="00807515" w:rsidRDefault="00057617" w:rsidP="0099152C">
      <w:pPr>
        <w:spacing w:after="0" w:line="240" w:lineRule="auto"/>
        <w:jc w:val="center"/>
        <w:rPr>
          <w:rFonts w:ascii="Arial" w:hAnsi="Arial" w:cs="Arial"/>
          <w:b/>
          <w:bCs/>
          <w:sz w:val="24"/>
          <w:szCs w:val="24"/>
        </w:rPr>
      </w:pPr>
    </w:p>
    <w:p w14:paraId="1EFC76F5" w14:textId="77777777" w:rsidR="006A3166" w:rsidRPr="00807515" w:rsidRDefault="006A3166" w:rsidP="0099152C">
      <w:pPr>
        <w:spacing w:after="0" w:line="240" w:lineRule="auto"/>
        <w:jc w:val="center"/>
        <w:rPr>
          <w:rFonts w:ascii="Arial" w:hAnsi="Arial" w:cs="Arial"/>
          <w:sz w:val="24"/>
          <w:szCs w:val="24"/>
        </w:rPr>
      </w:pPr>
      <w:r w:rsidRPr="00807515">
        <w:rPr>
          <w:rFonts w:ascii="Arial" w:hAnsi="Arial" w:cs="Arial"/>
          <w:b/>
          <w:bCs/>
          <w:sz w:val="24"/>
          <w:szCs w:val="24"/>
        </w:rPr>
        <w:t>§</w:t>
      </w:r>
      <w:r w:rsidR="009D35D2" w:rsidRPr="00807515">
        <w:rPr>
          <w:rFonts w:ascii="Arial" w:hAnsi="Arial" w:cs="Arial"/>
          <w:b/>
          <w:bCs/>
          <w:sz w:val="24"/>
          <w:szCs w:val="24"/>
        </w:rPr>
        <w:t xml:space="preserve"> </w:t>
      </w:r>
      <w:r w:rsidR="00057617" w:rsidRPr="00807515">
        <w:rPr>
          <w:rFonts w:ascii="Arial" w:hAnsi="Arial" w:cs="Arial"/>
          <w:b/>
          <w:bCs/>
          <w:sz w:val="24"/>
          <w:szCs w:val="24"/>
        </w:rPr>
        <w:t>6</w:t>
      </w:r>
      <w:r w:rsidR="00F42CA6" w:rsidRPr="00807515">
        <w:rPr>
          <w:rFonts w:ascii="Arial" w:hAnsi="Arial" w:cs="Arial"/>
          <w:b/>
          <w:bCs/>
          <w:sz w:val="24"/>
          <w:szCs w:val="24"/>
        </w:rPr>
        <w:t>.</w:t>
      </w:r>
    </w:p>
    <w:p w14:paraId="566C610E" w14:textId="77777777" w:rsidR="006A3166" w:rsidRPr="00807515" w:rsidRDefault="006A3166" w:rsidP="0099152C">
      <w:pPr>
        <w:pStyle w:val="Akapitzlist"/>
        <w:numPr>
          <w:ilvl w:val="0"/>
          <w:numId w:val="23"/>
        </w:numPr>
        <w:spacing w:after="0" w:line="240" w:lineRule="auto"/>
        <w:jc w:val="both"/>
        <w:rPr>
          <w:rFonts w:ascii="Arial" w:hAnsi="Arial" w:cs="Arial"/>
          <w:sz w:val="24"/>
          <w:szCs w:val="24"/>
        </w:rPr>
      </w:pPr>
      <w:r w:rsidRPr="00807515">
        <w:rPr>
          <w:rFonts w:ascii="Arial" w:hAnsi="Arial" w:cs="Arial"/>
          <w:sz w:val="24"/>
          <w:szCs w:val="24"/>
        </w:rPr>
        <w:t>Zamawiający ma prawo odstąpić od umowy w całości lub w części, bez ponoszenia dodatkowych kosztów czy kar, za zwrotem wszelkich dokonanych na rzecz Wykonawcy wpłat, w przypadku, gdy:</w:t>
      </w:r>
    </w:p>
    <w:p w14:paraId="16D43DF0" w14:textId="77777777" w:rsidR="006A3166" w:rsidRPr="00807515" w:rsidRDefault="006A3166" w:rsidP="0099152C">
      <w:pPr>
        <w:widowControl w:val="0"/>
        <w:numPr>
          <w:ilvl w:val="0"/>
          <w:numId w:val="21"/>
        </w:numPr>
        <w:suppressAutoHyphens/>
        <w:spacing w:after="0" w:line="240" w:lineRule="auto"/>
        <w:ind w:left="709" w:hanging="283"/>
        <w:jc w:val="both"/>
        <w:rPr>
          <w:rFonts w:ascii="Arial" w:hAnsi="Arial" w:cs="Arial"/>
          <w:sz w:val="24"/>
          <w:szCs w:val="24"/>
        </w:rPr>
      </w:pPr>
      <w:r w:rsidRPr="00807515">
        <w:rPr>
          <w:rFonts w:ascii="Arial" w:hAnsi="Arial" w:cs="Arial"/>
          <w:sz w:val="24"/>
          <w:szCs w:val="24"/>
        </w:rPr>
        <w:t xml:space="preserve">przedmiot umowy nie zostanie przekazany w terminie przewidzianym umową, </w:t>
      </w:r>
    </w:p>
    <w:p w14:paraId="6758F095" w14:textId="77777777" w:rsidR="006A3166" w:rsidRPr="00807515" w:rsidRDefault="006A3166" w:rsidP="0099152C">
      <w:pPr>
        <w:widowControl w:val="0"/>
        <w:numPr>
          <w:ilvl w:val="0"/>
          <w:numId w:val="21"/>
        </w:numPr>
        <w:suppressAutoHyphens/>
        <w:spacing w:after="0" w:line="240" w:lineRule="auto"/>
        <w:ind w:left="709" w:hanging="283"/>
        <w:jc w:val="both"/>
        <w:rPr>
          <w:rFonts w:ascii="Arial" w:hAnsi="Arial" w:cs="Arial"/>
          <w:sz w:val="24"/>
          <w:szCs w:val="24"/>
        </w:rPr>
      </w:pPr>
      <w:r w:rsidRPr="00807515">
        <w:rPr>
          <w:rFonts w:ascii="Arial" w:hAnsi="Arial" w:cs="Arial"/>
          <w:sz w:val="24"/>
          <w:szCs w:val="24"/>
        </w:rPr>
        <w:t>wyjdzie na jaw, że oświadczenia złożone w toku postępowania przez Wykonawcę są niezgodne z prawdą, w szczególności wyjdą na jaw okoliczności uzasadniające wykluczenie Wykonawcy</w:t>
      </w:r>
      <w:r w:rsidR="005F2039" w:rsidRPr="00807515">
        <w:rPr>
          <w:rFonts w:ascii="Arial" w:hAnsi="Arial" w:cs="Arial"/>
          <w:sz w:val="24"/>
          <w:szCs w:val="24"/>
        </w:rPr>
        <w:t xml:space="preserve"> </w:t>
      </w:r>
      <w:r w:rsidR="00100426" w:rsidRPr="00807515">
        <w:rPr>
          <w:rFonts w:ascii="Arial" w:hAnsi="Arial" w:cs="Arial"/>
          <w:sz w:val="24"/>
          <w:szCs w:val="24"/>
        </w:rPr>
        <w:t>z postępowania o udzielenie zamówienia</w:t>
      </w:r>
      <w:r w:rsidRPr="00807515">
        <w:rPr>
          <w:rFonts w:ascii="Arial" w:hAnsi="Arial" w:cs="Arial"/>
          <w:sz w:val="24"/>
          <w:szCs w:val="24"/>
        </w:rPr>
        <w:t>,</w:t>
      </w:r>
    </w:p>
    <w:p w14:paraId="5A128082" w14:textId="77777777" w:rsidR="006A3166" w:rsidRPr="00807515" w:rsidRDefault="006A3166" w:rsidP="0099152C">
      <w:pPr>
        <w:widowControl w:val="0"/>
        <w:numPr>
          <w:ilvl w:val="0"/>
          <w:numId w:val="21"/>
        </w:numPr>
        <w:suppressAutoHyphens/>
        <w:spacing w:after="0" w:line="240" w:lineRule="auto"/>
        <w:ind w:left="709" w:hanging="283"/>
        <w:jc w:val="both"/>
        <w:rPr>
          <w:rFonts w:ascii="Arial" w:hAnsi="Arial" w:cs="Arial"/>
          <w:b/>
          <w:sz w:val="24"/>
          <w:szCs w:val="24"/>
        </w:rPr>
      </w:pPr>
      <w:r w:rsidRPr="00807515">
        <w:rPr>
          <w:rFonts w:ascii="Arial" w:hAnsi="Arial" w:cs="Arial"/>
          <w:sz w:val="24"/>
          <w:szCs w:val="24"/>
        </w:rPr>
        <w:t>przedmiot umowy nie nadaje się do umówionego użytku, w szczególności na skutek wad. Uprawnienie to może zostać wykonane w przypadku, gdy na skutek wad dokonano wymiany jednego lub więcej elementów wyposażenia i pomimo wymiany ujawniły się wady uprawniające Wykonawcę do ich ponownej wymiany albo Wykonawca, pomimo, iż zachodzą przesłanki uzasadniające wymianę elementów wyposażenia na wolne od wad, odmawia dokonania wymiany.</w:t>
      </w:r>
    </w:p>
    <w:p w14:paraId="12D8E926" w14:textId="77777777" w:rsidR="004E7189" w:rsidRPr="00807515" w:rsidRDefault="004E7189" w:rsidP="00221CEA">
      <w:pPr>
        <w:pStyle w:val="Akapitzlist"/>
        <w:widowControl w:val="0"/>
        <w:numPr>
          <w:ilvl w:val="0"/>
          <w:numId w:val="23"/>
        </w:numPr>
        <w:suppressAutoHyphens/>
        <w:spacing w:after="0" w:line="240" w:lineRule="auto"/>
        <w:jc w:val="both"/>
        <w:rPr>
          <w:rFonts w:ascii="Arial" w:hAnsi="Arial" w:cs="Arial"/>
          <w:b/>
          <w:sz w:val="24"/>
          <w:szCs w:val="24"/>
        </w:rPr>
      </w:pPr>
      <w:r w:rsidRPr="00807515">
        <w:rPr>
          <w:rFonts w:ascii="Arial" w:hAnsi="Arial" w:cs="Arial"/>
          <w:bCs/>
          <w:sz w:val="24"/>
          <w:szCs w:val="24"/>
        </w:rPr>
        <w:t xml:space="preserve">Postanowienia niniejszego paragrafu nie naruszają prawa Zamawiającego do </w:t>
      </w:r>
      <w:r w:rsidRPr="00807515">
        <w:rPr>
          <w:rFonts w:ascii="Arial" w:hAnsi="Arial" w:cs="Arial"/>
          <w:bCs/>
          <w:sz w:val="24"/>
          <w:szCs w:val="24"/>
        </w:rPr>
        <w:lastRenderedPageBreak/>
        <w:t xml:space="preserve">odstąpienia od umowy na podstawie powszechnie obowiązujących przepisów prawa. </w:t>
      </w:r>
      <w:r w:rsidRPr="00807515">
        <w:rPr>
          <w:rFonts w:ascii="Arial" w:hAnsi="Arial" w:cs="Arial"/>
          <w:b/>
          <w:sz w:val="24"/>
          <w:szCs w:val="24"/>
        </w:rPr>
        <w:t xml:space="preserve"> </w:t>
      </w:r>
    </w:p>
    <w:p w14:paraId="26751C31" w14:textId="77777777" w:rsidR="00584EB0" w:rsidRPr="00807515" w:rsidRDefault="00584EB0" w:rsidP="00584EB0">
      <w:pPr>
        <w:shd w:val="clear" w:color="auto" w:fill="FFFFFF"/>
        <w:spacing w:line="240" w:lineRule="auto"/>
        <w:ind w:right="29"/>
        <w:jc w:val="center"/>
        <w:rPr>
          <w:rFonts w:ascii="Arial" w:hAnsi="Arial" w:cs="Arial"/>
          <w:sz w:val="24"/>
          <w:szCs w:val="24"/>
        </w:rPr>
      </w:pPr>
      <w:r w:rsidRPr="00807515">
        <w:rPr>
          <w:rFonts w:ascii="Arial" w:hAnsi="Arial" w:cs="Arial"/>
          <w:b/>
          <w:bCs/>
          <w:spacing w:val="-3"/>
          <w:sz w:val="24"/>
          <w:szCs w:val="24"/>
        </w:rPr>
        <w:t>§ 7.</w:t>
      </w:r>
    </w:p>
    <w:p w14:paraId="47AEB03F" w14:textId="77777777" w:rsidR="006A3166" w:rsidRPr="00807515" w:rsidRDefault="006A3166" w:rsidP="00636457">
      <w:pPr>
        <w:pStyle w:val="Domylnie"/>
        <w:numPr>
          <w:ilvl w:val="3"/>
          <w:numId w:val="23"/>
        </w:numPr>
        <w:ind w:left="426" w:hanging="426"/>
        <w:jc w:val="both"/>
        <w:rPr>
          <w:rFonts w:ascii="Arial" w:hAnsi="Arial" w:cs="Arial"/>
          <w:lang w:eastAsia="pl-PL"/>
        </w:rPr>
      </w:pPr>
      <w:r w:rsidRPr="00807515">
        <w:rPr>
          <w:rFonts w:ascii="Arial" w:hAnsi="Arial" w:cs="Arial"/>
          <w:lang w:eastAsia="pl-PL"/>
        </w:rPr>
        <w:t>Wszelkie zmiany i uzupełnienia umowy mogą być dokonywanie wyłącznie w formie pisemnej w postaci aneksu, pod rygorem nieważności.</w:t>
      </w:r>
    </w:p>
    <w:p w14:paraId="13AC3808" w14:textId="77777777" w:rsidR="006A3166" w:rsidRPr="00807515" w:rsidRDefault="006A3166" w:rsidP="00636457">
      <w:pPr>
        <w:pStyle w:val="Domylnie"/>
        <w:numPr>
          <w:ilvl w:val="3"/>
          <w:numId w:val="23"/>
        </w:numPr>
        <w:ind w:left="426" w:hanging="426"/>
        <w:jc w:val="both"/>
        <w:rPr>
          <w:rFonts w:ascii="Arial" w:hAnsi="Arial" w:cs="Arial"/>
          <w:lang w:eastAsia="pl-PL"/>
        </w:rPr>
      </w:pPr>
      <w:r w:rsidRPr="00807515">
        <w:rPr>
          <w:rFonts w:ascii="Arial" w:hAnsi="Arial" w:cs="Arial"/>
          <w:lang w:eastAsia="pl-PL"/>
        </w:rPr>
        <w:t>Strony dopuszczają możliwość zmiany postanowień umowy w następujących przypadkach:</w:t>
      </w:r>
    </w:p>
    <w:p w14:paraId="50EE47E6" w14:textId="77777777" w:rsidR="006A3166" w:rsidRPr="00807515" w:rsidRDefault="006A3166" w:rsidP="00B77CDA">
      <w:pPr>
        <w:pStyle w:val="Domylnie"/>
        <w:numPr>
          <w:ilvl w:val="0"/>
          <w:numId w:val="25"/>
        </w:numPr>
        <w:ind w:left="709" w:hanging="283"/>
        <w:jc w:val="both"/>
        <w:rPr>
          <w:rFonts w:ascii="Arial" w:hAnsi="Arial" w:cs="Arial"/>
          <w:lang w:eastAsia="pl-PL"/>
        </w:rPr>
      </w:pPr>
      <w:r w:rsidRPr="00807515">
        <w:rPr>
          <w:rFonts w:ascii="Arial" w:hAnsi="Arial" w:cs="Arial"/>
          <w:lang w:eastAsia="pl-PL"/>
        </w:rPr>
        <w:t>zmiany przepisów prawnych powszechnie obowiązujących,</w:t>
      </w:r>
    </w:p>
    <w:p w14:paraId="604916D9" w14:textId="77777777" w:rsidR="00636457" w:rsidRPr="00807515" w:rsidRDefault="00636457" w:rsidP="00B77CDA">
      <w:pPr>
        <w:pStyle w:val="Domylnie"/>
        <w:numPr>
          <w:ilvl w:val="0"/>
          <w:numId w:val="25"/>
        </w:numPr>
        <w:ind w:left="709" w:hanging="283"/>
        <w:jc w:val="both"/>
        <w:rPr>
          <w:rFonts w:ascii="Arial" w:hAnsi="Arial" w:cs="Arial"/>
          <w:lang w:eastAsia="pl-PL"/>
        </w:rPr>
      </w:pPr>
      <w:r w:rsidRPr="00807515">
        <w:rPr>
          <w:rFonts w:ascii="Arial" w:hAnsi="Arial" w:cs="Arial"/>
          <w:lang w:eastAsia="pl-PL"/>
        </w:rPr>
        <w:t>zmiany przepisów podatkowych (w tym dotyczących podatku akcyzowego lub podatku od towarów i usług) lub z powodu nałożenia innych danin publicznych</w:t>
      </w:r>
      <w:r w:rsidR="00C218B5" w:rsidRPr="00807515">
        <w:rPr>
          <w:rFonts w:ascii="Arial" w:hAnsi="Arial" w:cs="Arial"/>
          <w:lang w:eastAsia="pl-PL"/>
        </w:rPr>
        <w:t>,</w:t>
      </w:r>
    </w:p>
    <w:p w14:paraId="6EFE69EE" w14:textId="77777777" w:rsidR="00636457" w:rsidRPr="00807515" w:rsidRDefault="00636457" w:rsidP="00B77CDA">
      <w:pPr>
        <w:pStyle w:val="Akapitzlist"/>
        <w:numPr>
          <w:ilvl w:val="0"/>
          <w:numId w:val="25"/>
        </w:numPr>
        <w:spacing w:after="0" w:line="240" w:lineRule="auto"/>
        <w:ind w:left="709" w:hanging="283"/>
        <w:jc w:val="both"/>
        <w:rPr>
          <w:rFonts w:ascii="Arial" w:hAnsi="Arial" w:cs="Arial"/>
          <w:sz w:val="24"/>
          <w:szCs w:val="24"/>
        </w:rPr>
      </w:pPr>
      <w:r w:rsidRPr="00807515">
        <w:rPr>
          <w:rFonts w:ascii="Arial" w:hAnsi="Arial" w:cs="Arial"/>
          <w:sz w:val="24"/>
          <w:szCs w:val="24"/>
        </w:rPr>
        <w:t>zmiany terminu realizacji, jeżeli wystąpią opóźnienia w dokonaniu określonych czynności lub ich zaniechanie przez właściwe organy administracji państwowej, które nie są następstwem okoliczności, za które odpowiedzialność ponosi Wykonawca</w:t>
      </w:r>
      <w:r w:rsidR="00C218B5" w:rsidRPr="00807515">
        <w:rPr>
          <w:rFonts w:ascii="Arial" w:hAnsi="Arial" w:cs="Arial"/>
          <w:sz w:val="24"/>
          <w:szCs w:val="24"/>
        </w:rPr>
        <w:t>,</w:t>
      </w:r>
    </w:p>
    <w:p w14:paraId="3132CD44" w14:textId="77777777" w:rsidR="00C218B5" w:rsidRDefault="00636457" w:rsidP="00C218B5">
      <w:pPr>
        <w:pStyle w:val="Akapitzlist"/>
        <w:numPr>
          <w:ilvl w:val="0"/>
          <w:numId w:val="25"/>
        </w:numPr>
        <w:spacing w:after="0" w:line="240" w:lineRule="auto"/>
        <w:ind w:left="709" w:hanging="283"/>
        <w:jc w:val="both"/>
        <w:rPr>
          <w:rFonts w:ascii="Arial" w:hAnsi="Arial" w:cs="Arial"/>
          <w:sz w:val="24"/>
          <w:szCs w:val="24"/>
        </w:rPr>
      </w:pPr>
      <w:r w:rsidRPr="00807515">
        <w:rPr>
          <w:rFonts w:ascii="Arial" w:hAnsi="Arial" w:cs="Arial"/>
          <w:sz w:val="24"/>
          <w:szCs w:val="24"/>
        </w:rPr>
        <w:t xml:space="preserve">zmiany terminu realizacji, jeżeli wystąpi siła wyższa uniemożliwiająca </w:t>
      </w:r>
      <w:r w:rsidR="00C218B5" w:rsidRPr="00807515">
        <w:rPr>
          <w:rFonts w:ascii="Arial" w:hAnsi="Arial" w:cs="Arial"/>
          <w:sz w:val="24"/>
          <w:szCs w:val="24"/>
        </w:rPr>
        <w:t xml:space="preserve">bądź w istotnym stopniu ograniczająca </w:t>
      </w:r>
      <w:r w:rsidRPr="00807515">
        <w:rPr>
          <w:rFonts w:ascii="Arial" w:hAnsi="Arial" w:cs="Arial"/>
          <w:sz w:val="24"/>
          <w:szCs w:val="24"/>
        </w:rPr>
        <w:t>wykonanie przedmiotu umowy zgodnie z jej postanowieniami</w:t>
      </w:r>
      <w:r w:rsidR="00FF4842" w:rsidRPr="00807515">
        <w:rPr>
          <w:rFonts w:ascii="Arial" w:hAnsi="Arial" w:cs="Arial"/>
          <w:sz w:val="24"/>
          <w:szCs w:val="24"/>
        </w:rPr>
        <w:t>,</w:t>
      </w:r>
    </w:p>
    <w:p w14:paraId="4579BD0C" w14:textId="77777777" w:rsidR="00747850" w:rsidRPr="00747850" w:rsidRDefault="00747850" w:rsidP="00747850">
      <w:pPr>
        <w:pStyle w:val="Akapitzlist"/>
        <w:numPr>
          <w:ilvl w:val="0"/>
          <w:numId w:val="25"/>
        </w:numPr>
        <w:spacing w:after="0" w:line="23" w:lineRule="atLeast"/>
        <w:ind w:left="709" w:hanging="283"/>
        <w:jc w:val="both"/>
        <w:rPr>
          <w:rFonts w:ascii="Arial" w:hAnsi="Arial" w:cs="Arial"/>
          <w:sz w:val="24"/>
          <w:szCs w:val="24"/>
        </w:rPr>
      </w:pPr>
      <w:r w:rsidRPr="00747850">
        <w:rPr>
          <w:rFonts w:ascii="Arial" w:hAnsi="Arial" w:cs="Arial"/>
          <w:sz w:val="24"/>
          <w:szCs w:val="24"/>
        </w:rPr>
        <w:t xml:space="preserve">w zakresie dotyczącym przedmiotu zamówienia:   </w:t>
      </w:r>
    </w:p>
    <w:p w14:paraId="6A564588" w14:textId="77777777" w:rsidR="00747850" w:rsidRPr="00747850" w:rsidRDefault="00747850" w:rsidP="00747850">
      <w:pPr>
        <w:pStyle w:val="Akapitzlist"/>
        <w:numPr>
          <w:ilvl w:val="0"/>
          <w:numId w:val="40"/>
        </w:numPr>
        <w:spacing w:after="0" w:line="23" w:lineRule="atLeast"/>
        <w:jc w:val="both"/>
        <w:rPr>
          <w:rFonts w:ascii="Arial" w:hAnsi="Arial" w:cs="Arial"/>
          <w:sz w:val="24"/>
          <w:szCs w:val="24"/>
        </w:rPr>
      </w:pPr>
      <w:r w:rsidRPr="00747850">
        <w:rPr>
          <w:rFonts w:ascii="Arial" w:hAnsi="Arial" w:cs="Arial"/>
          <w:sz w:val="24"/>
          <w:szCs w:val="24"/>
        </w:rPr>
        <w:t>w przypadku wycofania z dystrybucji przedmiotu zamówienia, wymienionego w ofercie Wykonawcy i zastąpienia go produktem o równoważnych parametrach nie gorszych niż oferowany, za cenę równą lub niższą od ceny zaoferowanej w ofercie Wykonawcy,</w:t>
      </w:r>
    </w:p>
    <w:p w14:paraId="3F94A5B9" w14:textId="6B449B50" w:rsidR="00747850" w:rsidRPr="00747850" w:rsidRDefault="00747850" w:rsidP="00747850">
      <w:pPr>
        <w:pStyle w:val="Akapitzlist"/>
        <w:numPr>
          <w:ilvl w:val="0"/>
          <w:numId w:val="40"/>
        </w:numPr>
        <w:spacing w:after="0" w:line="23" w:lineRule="atLeast"/>
        <w:jc w:val="both"/>
        <w:rPr>
          <w:rFonts w:ascii="Arial" w:hAnsi="Arial" w:cs="Arial"/>
          <w:sz w:val="24"/>
          <w:szCs w:val="24"/>
        </w:rPr>
      </w:pPr>
      <w:r w:rsidRPr="00747850">
        <w:rPr>
          <w:rFonts w:ascii="Arial" w:hAnsi="Arial" w:cs="Arial"/>
          <w:sz w:val="24"/>
          <w:szCs w:val="24"/>
        </w:rPr>
        <w:t>w przypadku czasowego braku dostępności zaoferowanego asortymentu, w tym również w przypadku wydłużonego czasu oczekiwania na sprowadzenie bądź wytworzenie zamawianego asortymentu wymienionego w ofercie Wykonawcy i zastąpienia go produktem równoważnym o parametrach nie gorszych niż oferowany, za cenę równą lub niższą od ceny zgodnie ze złożoną przez Wykonawcę ofertą,</w:t>
      </w:r>
    </w:p>
    <w:p w14:paraId="04F982A6" w14:textId="77777777" w:rsidR="00A6478B" w:rsidRPr="00807515" w:rsidRDefault="00A6478B" w:rsidP="00747850">
      <w:pPr>
        <w:pStyle w:val="Domylnie"/>
        <w:numPr>
          <w:ilvl w:val="3"/>
          <w:numId w:val="23"/>
        </w:numPr>
        <w:spacing w:line="23" w:lineRule="atLeast"/>
        <w:ind w:left="426" w:hanging="426"/>
        <w:jc w:val="both"/>
        <w:rPr>
          <w:rFonts w:ascii="Arial" w:hAnsi="Arial" w:cs="Arial"/>
        </w:rPr>
      </w:pPr>
      <w:r w:rsidRPr="00807515">
        <w:rPr>
          <w:rFonts w:ascii="Arial" w:hAnsi="Arial" w:cs="Arial"/>
        </w:rPr>
        <w:t xml:space="preserve">Wprowadzenie zmian, o których mowa w ust. 2 pkt 4) niniejszego paragrafu wymaga przedłożenia przez Wykonawcę </w:t>
      </w:r>
      <w:r w:rsidR="004E7189" w:rsidRPr="00807515">
        <w:rPr>
          <w:rFonts w:ascii="Arial" w:hAnsi="Arial" w:cs="Arial"/>
        </w:rPr>
        <w:t xml:space="preserve">informacji o wpływie okoliczności związanych z wystąpieniem siły wyższej na należyte wykonanie umowy oraz potwierdzenia okoliczności, na które powołuje się Wykonawca poprzez stosowne oświadczenia lub dokumenty. </w:t>
      </w:r>
    </w:p>
    <w:p w14:paraId="7315BEB8" w14:textId="77777777" w:rsidR="001F7092" w:rsidRPr="00807515" w:rsidRDefault="001F7092" w:rsidP="00D11910">
      <w:pPr>
        <w:pStyle w:val="Domylnie"/>
        <w:numPr>
          <w:ilvl w:val="3"/>
          <w:numId w:val="23"/>
        </w:numPr>
        <w:ind w:left="426" w:hanging="426"/>
        <w:jc w:val="both"/>
        <w:rPr>
          <w:rFonts w:ascii="Arial" w:hAnsi="Arial" w:cs="Arial"/>
        </w:rPr>
      </w:pPr>
      <w:r w:rsidRPr="00807515">
        <w:rPr>
          <w:rFonts w:ascii="Arial" w:hAnsi="Arial" w:cs="Arial"/>
        </w:rPr>
        <w:t>Do kontaktów w sprawach związanych z niniejszą umową upoważnieni zostają:</w:t>
      </w:r>
    </w:p>
    <w:p w14:paraId="24427D53" w14:textId="77777777" w:rsidR="001F7092" w:rsidRPr="00807515" w:rsidRDefault="001F7092" w:rsidP="001F7092">
      <w:pPr>
        <w:pStyle w:val="Domylnie"/>
        <w:numPr>
          <w:ilvl w:val="0"/>
          <w:numId w:val="28"/>
        </w:numPr>
        <w:jc w:val="both"/>
        <w:rPr>
          <w:rFonts w:ascii="Arial" w:hAnsi="Arial" w:cs="Arial"/>
        </w:rPr>
      </w:pPr>
      <w:r w:rsidRPr="00807515">
        <w:rPr>
          <w:rFonts w:ascii="Arial" w:hAnsi="Arial" w:cs="Arial"/>
        </w:rPr>
        <w:t>ze strony Zamawiającego:</w:t>
      </w:r>
    </w:p>
    <w:p w14:paraId="25CEA2F5" w14:textId="77777777" w:rsidR="001F7092" w:rsidRPr="00807515" w:rsidRDefault="001F7092" w:rsidP="00221CEA">
      <w:pPr>
        <w:pStyle w:val="Domylnie"/>
        <w:ind w:left="786"/>
        <w:jc w:val="both"/>
        <w:rPr>
          <w:rFonts w:ascii="Arial" w:hAnsi="Arial" w:cs="Arial"/>
        </w:rPr>
      </w:pPr>
      <w:r w:rsidRPr="00807515">
        <w:rPr>
          <w:rFonts w:ascii="Arial" w:hAnsi="Arial" w:cs="Arial"/>
        </w:rPr>
        <w:t>…………………………., email: …………………, tel. …………………………,</w:t>
      </w:r>
    </w:p>
    <w:p w14:paraId="034E67A0" w14:textId="77777777" w:rsidR="001F7092" w:rsidRPr="00807515" w:rsidRDefault="001F7092" w:rsidP="001F7092">
      <w:pPr>
        <w:pStyle w:val="Domylnie"/>
        <w:numPr>
          <w:ilvl w:val="0"/>
          <w:numId w:val="28"/>
        </w:numPr>
        <w:jc w:val="both"/>
        <w:rPr>
          <w:rFonts w:ascii="Arial" w:hAnsi="Arial" w:cs="Arial"/>
        </w:rPr>
      </w:pPr>
      <w:r w:rsidRPr="00807515">
        <w:rPr>
          <w:rFonts w:ascii="Arial" w:hAnsi="Arial" w:cs="Arial"/>
        </w:rPr>
        <w:t>ze strony Wykonawcy:</w:t>
      </w:r>
    </w:p>
    <w:p w14:paraId="71EA17B3" w14:textId="77777777" w:rsidR="001F7092" w:rsidRPr="00807515" w:rsidRDefault="001F7092" w:rsidP="00221CEA">
      <w:pPr>
        <w:pStyle w:val="Domylnie"/>
        <w:ind w:left="786"/>
        <w:jc w:val="both"/>
        <w:rPr>
          <w:rFonts w:ascii="Arial" w:hAnsi="Arial" w:cs="Arial"/>
        </w:rPr>
      </w:pPr>
      <w:r w:rsidRPr="00807515">
        <w:rPr>
          <w:rFonts w:ascii="Arial" w:hAnsi="Arial" w:cs="Arial"/>
        </w:rPr>
        <w:t>…………………………., email: …………………, tel. …………………………,</w:t>
      </w:r>
    </w:p>
    <w:p w14:paraId="3C9C1F2C" w14:textId="77777777" w:rsidR="001F7092" w:rsidRPr="00807515" w:rsidRDefault="001F7092" w:rsidP="00221CEA">
      <w:pPr>
        <w:pStyle w:val="Domylnie"/>
        <w:tabs>
          <w:tab w:val="left" w:pos="426"/>
        </w:tabs>
        <w:ind w:left="426" w:hanging="426"/>
        <w:jc w:val="both"/>
        <w:rPr>
          <w:rFonts w:ascii="Arial" w:hAnsi="Arial" w:cs="Arial"/>
        </w:rPr>
      </w:pPr>
      <w:r w:rsidRPr="00807515">
        <w:rPr>
          <w:rFonts w:ascii="Arial" w:hAnsi="Arial" w:cs="Arial"/>
        </w:rPr>
        <w:tab/>
        <w:t>Zmiana osób, o których mowa wyżej, powinna być dokonana w formie dokumentowej i nie będzie traktowana jak</w:t>
      </w:r>
      <w:r w:rsidR="0002480C" w:rsidRPr="00807515">
        <w:rPr>
          <w:rFonts w:ascii="Arial" w:hAnsi="Arial" w:cs="Arial"/>
        </w:rPr>
        <w:t>o</w:t>
      </w:r>
      <w:r w:rsidRPr="00807515">
        <w:rPr>
          <w:rFonts w:ascii="Arial" w:hAnsi="Arial" w:cs="Arial"/>
        </w:rPr>
        <w:t xml:space="preserve"> zmiana umowy. </w:t>
      </w:r>
    </w:p>
    <w:p w14:paraId="4C64B02D" w14:textId="77777777" w:rsidR="0050501B" w:rsidRPr="00807515" w:rsidRDefault="0050501B" w:rsidP="00D11910">
      <w:pPr>
        <w:pStyle w:val="Domylnie"/>
        <w:numPr>
          <w:ilvl w:val="3"/>
          <w:numId w:val="23"/>
        </w:numPr>
        <w:ind w:left="426" w:hanging="426"/>
        <w:jc w:val="both"/>
        <w:rPr>
          <w:rFonts w:ascii="Arial" w:hAnsi="Arial" w:cs="Arial"/>
        </w:rPr>
      </w:pPr>
      <w:r w:rsidRPr="00807515">
        <w:rPr>
          <w:rFonts w:ascii="Arial" w:hAnsi="Arial" w:cs="Arial"/>
        </w:rPr>
        <w:t xml:space="preserve">Z zastrzeżeniem </w:t>
      </w:r>
      <w:r w:rsidR="00490AF7" w:rsidRPr="00807515">
        <w:rPr>
          <w:rFonts w:ascii="Arial" w:hAnsi="Arial" w:cs="Arial"/>
        </w:rPr>
        <w:t xml:space="preserve">wyraźnych postanowień niniejszej umowy, adresy </w:t>
      </w:r>
      <w:r w:rsidR="00366743" w:rsidRPr="00807515">
        <w:rPr>
          <w:rFonts w:ascii="Arial" w:hAnsi="Arial" w:cs="Arial"/>
        </w:rPr>
        <w:t>S</w:t>
      </w:r>
      <w:r w:rsidR="00490AF7" w:rsidRPr="00807515">
        <w:rPr>
          <w:rFonts w:ascii="Arial" w:hAnsi="Arial" w:cs="Arial"/>
        </w:rPr>
        <w:t xml:space="preserve">tron podane w komparycji niniejszej umowy, są adresami dla doręczeń korespondencji w formie pisemnej. Oświadczenie pisemne uważa się za złożone </w:t>
      </w:r>
      <w:r w:rsidR="00366743" w:rsidRPr="00807515">
        <w:rPr>
          <w:rFonts w:ascii="Arial" w:hAnsi="Arial" w:cs="Arial"/>
        </w:rPr>
        <w:t>S</w:t>
      </w:r>
      <w:r w:rsidR="00490AF7" w:rsidRPr="00807515">
        <w:rPr>
          <w:rFonts w:ascii="Arial" w:hAnsi="Arial" w:cs="Arial"/>
        </w:rPr>
        <w:t>tronie, jeżeli zostanie przekazane na jej adres, choćby adresat nie był obecny lub z innych powodów nie odebrał korespondencji lub odmówił jej odbioru.</w:t>
      </w:r>
    </w:p>
    <w:p w14:paraId="4DC79C58" w14:textId="77777777" w:rsidR="00490AF7" w:rsidRPr="00807515" w:rsidRDefault="00490AF7" w:rsidP="00D11910">
      <w:pPr>
        <w:pStyle w:val="Domylnie"/>
        <w:numPr>
          <w:ilvl w:val="3"/>
          <w:numId w:val="23"/>
        </w:numPr>
        <w:ind w:left="426" w:hanging="426"/>
        <w:jc w:val="both"/>
        <w:rPr>
          <w:rFonts w:ascii="Arial" w:hAnsi="Arial" w:cs="Arial"/>
        </w:rPr>
      </w:pPr>
      <w:r w:rsidRPr="00807515">
        <w:rPr>
          <w:rFonts w:ascii="Arial" w:hAnsi="Arial" w:cs="Arial"/>
        </w:rPr>
        <w:lastRenderedPageBreak/>
        <w:t>W przypadku zmiany danych Wykonawcy, w tym adresów do doręczeń, adresu siedziby Wykonawcy</w:t>
      </w:r>
      <w:r w:rsidR="0002480C" w:rsidRPr="00807515">
        <w:rPr>
          <w:rFonts w:ascii="Arial" w:hAnsi="Arial" w:cs="Arial"/>
        </w:rPr>
        <w:t>,</w:t>
      </w:r>
      <w:r w:rsidRPr="00807515">
        <w:rPr>
          <w:rFonts w:ascii="Arial" w:hAnsi="Arial" w:cs="Arial"/>
        </w:rPr>
        <w:t xml:space="preserve"> jest on zobowiązany do niezwłocznego pisemnego powiadomienia Zamawiającego o nowych danych. Zaniechanie powiadomienia skutkuje tym, że korespondencja przekazana przez Zamawiającego zgodnie z ostatnio wskazanymi danymi uważana będzie za doręczoną prawidłowo i skutecznie, nawet gdy zostanie zwrócona nadawcy. </w:t>
      </w:r>
    </w:p>
    <w:p w14:paraId="7DC5A851" w14:textId="77777777" w:rsidR="00490AF7" w:rsidRPr="00807515" w:rsidRDefault="00490AF7" w:rsidP="00D11910">
      <w:pPr>
        <w:pStyle w:val="Domylnie"/>
        <w:numPr>
          <w:ilvl w:val="3"/>
          <w:numId w:val="23"/>
        </w:numPr>
        <w:ind w:left="426" w:hanging="426"/>
        <w:jc w:val="both"/>
        <w:rPr>
          <w:rFonts w:ascii="Arial" w:hAnsi="Arial" w:cs="Arial"/>
        </w:rPr>
      </w:pPr>
      <w:r w:rsidRPr="00807515">
        <w:rPr>
          <w:rFonts w:ascii="Arial" w:hAnsi="Arial" w:cs="Arial"/>
        </w:rPr>
        <w:t xml:space="preserve">Ilekroć w niniejszej umowie jest mowa o </w:t>
      </w:r>
      <w:r w:rsidR="00311EA6" w:rsidRPr="00807515">
        <w:rPr>
          <w:rFonts w:ascii="Arial" w:hAnsi="Arial" w:cs="Arial"/>
        </w:rPr>
        <w:t>„</w:t>
      </w:r>
      <w:r w:rsidRPr="00807515">
        <w:rPr>
          <w:rFonts w:ascii="Arial" w:hAnsi="Arial" w:cs="Arial"/>
        </w:rPr>
        <w:t>sile wyższej</w:t>
      </w:r>
      <w:r w:rsidR="00311EA6" w:rsidRPr="00807515">
        <w:rPr>
          <w:rFonts w:ascii="Arial" w:hAnsi="Arial" w:cs="Arial"/>
        </w:rPr>
        <w:t>”</w:t>
      </w:r>
      <w:r w:rsidRPr="00807515">
        <w:rPr>
          <w:rFonts w:ascii="Arial" w:hAnsi="Arial" w:cs="Arial"/>
        </w:rPr>
        <w:t xml:space="preserve"> należy przez to rozumieć stan zewnętrzny niezależny od </w:t>
      </w:r>
      <w:r w:rsidR="00366743" w:rsidRPr="00807515">
        <w:rPr>
          <w:rFonts w:ascii="Arial" w:hAnsi="Arial" w:cs="Arial"/>
        </w:rPr>
        <w:t>S</w:t>
      </w:r>
      <w:r w:rsidRPr="00807515">
        <w:rPr>
          <w:rFonts w:ascii="Arial" w:hAnsi="Arial" w:cs="Arial"/>
        </w:rPr>
        <w:t xml:space="preserve">tron, nadzwyczajny, któremu </w:t>
      </w:r>
      <w:r w:rsidR="00366743" w:rsidRPr="00807515">
        <w:rPr>
          <w:rFonts w:ascii="Arial" w:hAnsi="Arial" w:cs="Arial"/>
        </w:rPr>
        <w:t>S</w:t>
      </w:r>
      <w:r w:rsidRPr="00807515">
        <w:rPr>
          <w:rFonts w:ascii="Arial" w:hAnsi="Arial" w:cs="Arial"/>
        </w:rPr>
        <w:t>trony nie mogły (</w:t>
      </w:r>
      <w:r w:rsidR="00366743" w:rsidRPr="00807515">
        <w:rPr>
          <w:rFonts w:ascii="Arial" w:hAnsi="Arial" w:cs="Arial"/>
        </w:rPr>
        <w:t>S</w:t>
      </w:r>
      <w:r w:rsidRPr="00807515">
        <w:rPr>
          <w:rFonts w:ascii="Arial" w:hAnsi="Arial" w:cs="Arial"/>
        </w:rPr>
        <w:t xml:space="preserve">trona nie mogła) zapobiec oraz mu się przeciwstawić przy użyciu środków leżących w granicach zwyczajnej zapobiegliwości, w tym klęski żywiołowe, pożary, </w:t>
      </w:r>
      <w:r w:rsidR="00311EA6" w:rsidRPr="00807515">
        <w:rPr>
          <w:rFonts w:ascii="Arial" w:hAnsi="Arial" w:cs="Arial"/>
        </w:rPr>
        <w:t>powodzie, trzęsienia ziemi, działania wojenne lub o podobnym charakterze lub skutkach, akty terrorystyczne, skrajki, stany epidemiologiczne, blokady lub ograniczenia w przekraczaniu granic, zakazy albo ograniczenia importu</w:t>
      </w:r>
      <w:r w:rsidR="0002480C" w:rsidRPr="00807515">
        <w:rPr>
          <w:rFonts w:ascii="Arial" w:hAnsi="Arial" w:cs="Arial"/>
        </w:rPr>
        <w:t>,</w:t>
      </w:r>
      <w:r w:rsidR="00311EA6" w:rsidRPr="00807515">
        <w:rPr>
          <w:rFonts w:ascii="Arial" w:hAnsi="Arial" w:cs="Arial"/>
        </w:rPr>
        <w:t xml:space="preserve"> eksportu towarów związanych z realizacją przedmiotu umowy. </w:t>
      </w:r>
    </w:p>
    <w:p w14:paraId="22D72F27" w14:textId="77777777" w:rsidR="00470812" w:rsidRPr="00807515" w:rsidRDefault="00470812" w:rsidP="00D11910">
      <w:pPr>
        <w:pStyle w:val="Domylnie"/>
        <w:numPr>
          <w:ilvl w:val="3"/>
          <w:numId w:val="23"/>
        </w:numPr>
        <w:ind w:left="426" w:hanging="426"/>
        <w:jc w:val="both"/>
        <w:rPr>
          <w:rFonts w:ascii="Arial" w:hAnsi="Arial" w:cs="Arial"/>
        </w:rPr>
      </w:pPr>
      <w:r w:rsidRPr="00807515">
        <w:rPr>
          <w:rFonts w:ascii="Arial" w:hAnsi="Arial" w:cs="Arial"/>
        </w:rPr>
        <w:t xml:space="preserve">Ilekroć w niniejszej umowie jest mowa o dniach roboczych należy przez to rozmieć </w:t>
      </w:r>
      <w:r w:rsidR="0003619A" w:rsidRPr="00807515">
        <w:rPr>
          <w:rFonts w:ascii="Arial" w:hAnsi="Arial" w:cs="Arial"/>
        </w:rPr>
        <w:t xml:space="preserve">dni od poniedziałku do piątku za wyjątkiem dni ustawowo wolnych od pracy i dni wolnych od pracy u Zamawiającego. </w:t>
      </w:r>
    </w:p>
    <w:p w14:paraId="3438AB3C" w14:textId="77777777" w:rsidR="006A3166" w:rsidRPr="00807515" w:rsidRDefault="006A3166" w:rsidP="00D11910">
      <w:pPr>
        <w:pStyle w:val="Domylnie"/>
        <w:numPr>
          <w:ilvl w:val="3"/>
          <w:numId w:val="23"/>
        </w:numPr>
        <w:ind w:left="426" w:hanging="426"/>
        <w:jc w:val="both"/>
        <w:rPr>
          <w:rFonts w:ascii="Arial" w:hAnsi="Arial" w:cs="Arial"/>
        </w:rPr>
      </w:pPr>
      <w:r w:rsidRPr="00807515">
        <w:rPr>
          <w:rFonts w:ascii="Arial" w:hAnsi="Arial" w:cs="Arial"/>
        </w:rPr>
        <w:t>Umowę sporządzono w dwóch jednobrzmiących egzemplarzach, po jednym dla każdej ze Stron.</w:t>
      </w:r>
    </w:p>
    <w:p w14:paraId="7D0DDBE2" w14:textId="77777777" w:rsidR="001A7F18" w:rsidRPr="00807515" w:rsidRDefault="001A7F18" w:rsidP="00221CEA">
      <w:pPr>
        <w:pStyle w:val="Domylnie"/>
        <w:numPr>
          <w:ilvl w:val="3"/>
          <w:numId w:val="23"/>
        </w:numPr>
        <w:ind w:left="425" w:hanging="425"/>
        <w:jc w:val="both"/>
        <w:rPr>
          <w:rFonts w:ascii="Arial" w:hAnsi="Arial" w:cs="Arial"/>
        </w:rPr>
      </w:pPr>
      <w:r w:rsidRPr="00807515">
        <w:rPr>
          <w:rFonts w:ascii="Arial" w:hAnsi="Arial" w:cs="Arial"/>
        </w:rPr>
        <w:t>Umowa stanowić będzie informację publiczną w rozumieniu art. 1 ustawy z dnia 6 września 2001r. o dostępie do informacji publicznej i podlega udostępnieniu na zasadach i w trybie określonych w ww. ustawie.</w:t>
      </w:r>
    </w:p>
    <w:p w14:paraId="17B96B0F" w14:textId="77777777" w:rsidR="006A3166" w:rsidRPr="00807515" w:rsidRDefault="006A3166" w:rsidP="00221CEA">
      <w:pPr>
        <w:pStyle w:val="Domylnie"/>
        <w:numPr>
          <w:ilvl w:val="3"/>
          <w:numId w:val="23"/>
        </w:numPr>
        <w:ind w:left="425" w:hanging="425"/>
        <w:jc w:val="both"/>
        <w:rPr>
          <w:rFonts w:ascii="Arial" w:hAnsi="Arial" w:cs="Arial"/>
          <w:b/>
          <w:bCs/>
        </w:rPr>
      </w:pPr>
      <w:r w:rsidRPr="00807515">
        <w:rPr>
          <w:rFonts w:ascii="Arial" w:hAnsi="Arial" w:cs="Arial"/>
        </w:rPr>
        <w:t xml:space="preserve">Wszelkie  ewentualne  spory  jakie  mogą  powstać  na  tle  realizacji  niniejszej  umowy rozstrzygane  będą  przez  właściwy  </w:t>
      </w:r>
      <w:r w:rsidR="001F7092" w:rsidRPr="00807515">
        <w:rPr>
          <w:rFonts w:ascii="Arial" w:hAnsi="Arial" w:cs="Arial"/>
        </w:rPr>
        <w:t>miejscowo</w:t>
      </w:r>
      <w:r w:rsidRPr="00807515">
        <w:rPr>
          <w:rFonts w:ascii="Arial" w:hAnsi="Arial" w:cs="Arial"/>
        </w:rPr>
        <w:t xml:space="preserve">  Sąd  Powszechny dla </w:t>
      </w:r>
      <w:r w:rsidR="001F7092" w:rsidRPr="00807515">
        <w:rPr>
          <w:rFonts w:ascii="Arial" w:hAnsi="Arial" w:cs="Arial"/>
        </w:rPr>
        <w:t xml:space="preserve">siedziby </w:t>
      </w:r>
      <w:r w:rsidRPr="00807515">
        <w:rPr>
          <w:rFonts w:ascii="Arial" w:hAnsi="Arial" w:cs="Arial"/>
        </w:rPr>
        <w:t>Zamawiającego.</w:t>
      </w:r>
    </w:p>
    <w:p w14:paraId="3F4CDEF6" w14:textId="77777777" w:rsidR="006A3166" w:rsidRPr="00807515" w:rsidRDefault="006A3166" w:rsidP="00221CEA">
      <w:pPr>
        <w:pStyle w:val="Domylnie"/>
        <w:numPr>
          <w:ilvl w:val="3"/>
          <w:numId w:val="23"/>
        </w:numPr>
        <w:ind w:left="425" w:hanging="425"/>
        <w:jc w:val="both"/>
        <w:rPr>
          <w:rFonts w:ascii="Arial" w:hAnsi="Arial" w:cs="Arial"/>
        </w:rPr>
      </w:pPr>
      <w:r w:rsidRPr="00807515">
        <w:rPr>
          <w:rFonts w:ascii="Arial" w:hAnsi="Arial" w:cs="Arial"/>
        </w:rPr>
        <w:t>W sprawach nieuregulowanych niniejszą umową mają zastosowanie przepisy Kodeksu Cywilnego</w:t>
      </w:r>
      <w:r w:rsidR="00B436BC" w:rsidRPr="00807515">
        <w:rPr>
          <w:rFonts w:ascii="Arial" w:hAnsi="Arial" w:cs="Arial"/>
        </w:rPr>
        <w:t xml:space="preserve"> oraz ustawy pzp</w:t>
      </w:r>
      <w:r w:rsidRPr="00807515">
        <w:rPr>
          <w:rFonts w:ascii="Arial" w:hAnsi="Arial" w:cs="Arial"/>
        </w:rPr>
        <w:t xml:space="preserve">. </w:t>
      </w:r>
    </w:p>
    <w:p w14:paraId="03126C45" w14:textId="77777777" w:rsidR="00B436BC" w:rsidRPr="00807515" w:rsidRDefault="00B436BC" w:rsidP="00A96DCD">
      <w:pPr>
        <w:pStyle w:val="Akapitzlist"/>
        <w:spacing w:after="0" w:line="240" w:lineRule="auto"/>
        <w:ind w:left="360"/>
        <w:jc w:val="center"/>
        <w:rPr>
          <w:rFonts w:ascii="Arial" w:hAnsi="Arial" w:cs="Arial"/>
          <w:b/>
          <w:sz w:val="24"/>
          <w:szCs w:val="24"/>
        </w:rPr>
      </w:pPr>
    </w:p>
    <w:p w14:paraId="74D051EE" w14:textId="2898EFEA" w:rsidR="00A96DCD" w:rsidRPr="00807515" w:rsidRDefault="00A96DCD" w:rsidP="00B436BC">
      <w:pPr>
        <w:pStyle w:val="Akapitzlist"/>
        <w:spacing w:after="0" w:line="240" w:lineRule="auto"/>
        <w:ind w:left="360"/>
        <w:jc w:val="center"/>
        <w:rPr>
          <w:rFonts w:ascii="Arial" w:hAnsi="Arial" w:cs="Arial"/>
          <w:b/>
          <w:sz w:val="24"/>
          <w:szCs w:val="24"/>
        </w:rPr>
      </w:pPr>
      <w:r w:rsidRPr="00807515">
        <w:rPr>
          <w:rFonts w:ascii="Arial" w:hAnsi="Arial" w:cs="Arial"/>
          <w:b/>
          <w:sz w:val="24"/>
          <w:szCs w:val="24"/>
        </w:rPr>
        <w:t xml:space="preserve">§ </w:t>
      </w:r>
      <w:r w:rsidR="00395C05">
        <w:rPr>
          <w:rFonts w:ascii="Arial" w:hAnsi="Arial" w:cs="Arial"/>
          <w:b/>
          <w:sz w:val="24"/>
          <w:szCs w:val="24"/>
        </w:rPr>
        <w:t>8</w:t>
      </w:r>
      <w:r w:rsidR="00F42CA6" w:rsidRPr="00807515">
        <w:rPr>
          <w:rFonts w:ascii="Arial" w:hAnsi="Arial" w:cs="Arial"/>
          <w:b/>
          <w:sz w:val="24"/>
          <w:szCs w:val="24"/>
        </w:rPr>
        <w:t>.</w:t>
      </w:r>
    </w:p>
    <w:p w14:paraId="76E40082" w14:textId="77777777" w:rsidR="00B436BC" w:rsidRPr="00807515" w:rsidRDefault="00B436BC" w:rsidP="00221CEA">
      <w:pPr>
        <w:pStyle w:val="Tekstpodstawowy"/>
        <w:numPr>
          <w:ilvl w:val="0"/>
          <w:numId w:val="32"/>
        </w:numPr>
        <w:ind w:left="425" w:hanging="425"/>
        <w:jc w:val="both"/>
        <w:rPr>
          <w:rFonts w:ascii="Arial" w:hAnsi="Arial" w:cs="Arial"/>
          <w:sz w:val="24"/>
          <w:szCs w:val="24"/>
        </w:rPr>
      </w:pPr>
      <w:r w:rsidRPr="00807515">
        <w:rPr>
          <w:rFonts w:ascii="Arial" w:hAnsi="Arial" w:cs="Arial"/>
          <w:sz w:val="24"/>
          <w:szCs w:val="24"/>
        </w:rPr>
        <w:t xml:space="preserve">Przetwarzanie danych osobowych z tytułu realizacji niniejszej Umowy odbywać się będzie zgodnie z powszechnie obowiązującymi przepisami, w tym z rozporządzeniem Parlamentu Europejskiego i Rady (UE) 2016/679 z dnia 27 kwietnia 2016 r. w sprawie ochrony osób fizycznych w związku z przetwarzaniem danych osobowych i w sprawie swobodnego przepływu takich danych oraz uchylenia dyrektywy 95/46/WE (dalej „RODO”). </w:t>
      </w:r>
    </w:p>
    <w:p w14:paraId="23F48579" w14:textId="77777777" w:rsidR="00B436BC" w:rsidRPr="00807515" w:rsidRDefault="00B436BC" w:rsidP="00221CEA">
      <w:pPr>
        <w:pStyle w:val="Tekstpodstawowy"/>
        <w:numPr>
          <w:ilvl w:val="0"/>
          <w:numId w:val="32"/>
        </w:numPr>
        <w:ind w:left="426" w:hanging="426"/>
        <w:jc w:val="both"/>
        <w:rPr>
          <w:rFonts w:ascii="Arial" w:hAnsi="Arial" w:cs="Arial"/>
          <w:sz w:val="24"/>
          <w:szCs w:val="24"/>
        </w:rPr>
      </w:pPr>
      <w:r w:rsidRPr="00807515">
        <w:rPr>
          <w:rFonts w:ascii="Arial" w:hAnsi="Arial" w:cs="Arial"/>
          <w:bCs/>
          <w:sz w:val="24"/>
          <w:szCs w:val="24"/>
        </w:rPr>
        <w:t>Zamawiający</w:t>
      </w:r>
      <w:r w:rsidRPr="00807515">
        <w:rPr>
          <w:rFonts w:ascii="Arial" w:hAnsi="Arial" w:cs="Arial"/>
          <w:sz w:val="24"/>
          <w:szCs w:val="24"/>
        </w:rPr>
        <w:t xml:space="preserve">, realizując nałożony na administratora obowiązek informacyjny wobec osób fizycznych – zgodnie z art. 13 i 14 RODO – informuje, że: </w:t>
      </w:r>
    </w:p>
    <w:p w14:paraId="0D9BE3EB" w14:textId="77777777" w:rsidR="00747850" w:rsidRPr="00747850" w:rsidRDefault="00747850" w:rsidP="00747850">
      <w:pPr>
        <w:pStyle w:val="Tekstpodstawowy"/>
        <w:numPr>
          <w:ilvl w:val="3"/>
          <w:numId w:val="30"/>
        </w:numPr>
        <w:ind w:left="851" w:hanging="425"/>
        <w:jc w:val="both"/>
        <w:rPr>
          <w:rFonts w:ascii="Arial" w:hAnsi="Arial" w:cs="Arial"/>
          <w:sz w:val="24"/>
          <w:szCs w:val="24"/>
        </w:rPr>
      </w:pPr>
      <w:r w:rsidRPr="00747850">
        <w:rPr>
          <w:rFonts w:ascii="Arial" w:hAnsi="Arial" w:cs="Arial"/>
          <w:sz w:val="24"/>
          <w:szCs w:val="24"/>
        </w:rPr>
        <w:t xml:space="preserve">administratorem a w przypadku zamówień współfinansowanych ze środków UE (jeżeli dotyczy) również podmiotem przetwarzającym wszelkie dane osobowe osób fizycznych związanych z niniejszym postępowaniem jest Gmina-Miasto Szczecin - Zespół Szkół nr 4 im. Armii Krajowej w Szczecinie, ul. Kusocińskiego 3, 70-237 Szczecin, </w:t>
      </w:r>
    </w:p>
    <w:p w14:paraId="05D9F977" w14:textId="30836B11" w:rsidR="00B436BC" w:rsidRPr="00807515" w:rsidRDefault="00747850" w:rsidP="00747850">
      <w:pPr>
        <w:pStyle w:val="Tekstpodstawowy"/>
        <w:numPr>
          <w:ilvl w:val="3"/>
          <w:numId w:val="30"/>
        </w:numPr>
        <w:ind w:left="851" w:hanging="425"/>
        <w:jc w:val="both"/>
        <w:rPr>
          <w:rFonts w:ascii="Arial" w:hAnsi="Arial" w:cs="Arial"/>
          <w:sz w:val="24"/>
          <w:szCs w:val="24"/>
        </w:rPr>
      </w:pPr>
      <w:r w:rsidRPr="00747850">
        <w:rPr>
          <w:rFonts w:ascii="Arial" w:hAnsi="Arial" w:cs="Arial"/>
          <w:sz w:val="24"/>
          <w:szCs w:val="24"/>
        </w:rPr>
        <w:t>kontakt do inspektora ochrony danych osobowych w Gminie Miasto Szczecin – Zespole Szkół nr 4 im. Armii Krajowej w Szczecinie: tel. +48 91 8522093, adres e-mail: iod@malujda.pl,</w:t>
      </w:r>
      <w:r w:rsidR="00B436BC" w:rsidRPr="00807515">
        <w:rPr>
          <w:rFonts w:ascii="Arial" w:hAnsi="Arial" w:cs="Arial"/>
          <w:sz w:val="24"/>
          <w:szCs w:val="24"/>
        </w:rPr>
        <w:t xml:space="preserve">, </w:t>
      </w:r>
    </w:p>
    <w:p w14:paraId="1643F9D0" w14:textId="77777777" w:rsidR="00B436BC" w:rsidRPr="00807515" w:rsidRDefault="00B436BC" w:rsidP="00221CEA">
      <w:pPr>
        <w:pStyle w:val="Tekstpodstawowy"/>
        <w:numPr>
          <w:ilvl w:val="3"/>
          <w:numId w:val="30"/>
        </w:numPr>
        <w:ind w:left="851" w:hanging="425"/>
        <w:jc w:val="both"/>
        <w:rPr>
          <w:rFonts w:ascii="Arial" w:hAnsi="Arial" w:cs="Arial"/>
          <w:sz w:val="24"/>
          <w:szCs w:val="24"/>
        </w:rPr>
      </w:pPr>
      <w:r w:rsidRPr="00807515">
        <w:rPr>
          <w:rFonts w:ascii="Arial" w:hAnsi="Arial" w:cs="Arial"/>
          <w:sz w:val="24"/>
          <w:szCs w:val="24"/>
        </w:rPr>
        <w:t xml:space="preserve">dane osobowe przetwarzane będą na podstawie art. 6 ust. 1 lit. b i c RODO, w celu: </w:t>
      </w:r>
    </w:p>
    <w:p w14:paraId="48D36127" w14:textId="77777777" w:rsidR="00B436BC" w:rsidRPr="00807515" w:rsidRDefault="00B436BC" w:rsidP="00221CEA">
      <w:pPr>
        <w:pStyle w:val="Tekstpodstawowy"/>
        <w:numPr>
          <w:ilvl w:val="1"/>
          <w:numId w:val="29"/>
        </w:numPr>
        <w:tabs>
          <w:tab w:val="left" w:pos="1276"/>
        </w:tabs>
        <w:ind w:left="1276" w:hanging="425"/>
        <w:jc w:val="both"/>
        <w:rPr>
          <w:rFonts w:ascii="Arial" w:hAnsi="Arial" w:cs="Arial"/>
          <w:sz w:val="24"/>
          <w:szCs w:val="24"/>
        </w:rPr>
      </w:pPr>
      <w:r w:rsidRPr="00807515">
        <w:rPr>
          <w:rFonts w:ascii="Arial" w:hAnsi="Arial" w:cs="Arial"/>
          <w:sz w:val="24"/>
          <w:szCs w:val="24"/>
        </w:rPr>
        <w:lastRenderedPageBreak/>
        <w:t xml:space="preserve">zawarcia i wykonania niniejszej Umowy, </w:t>
      </w:r>
    </w:p>
    <w:p w14:paraId="7042DEAC" w14:textId="77777777" w:rsidR="00B436BC" w:rsidRPr="00807515" w:rsidRDefault="00B436BC" w:rsidP="00221CEA">
      <w:pPr>
        <w:pStyle w:val="Tekstpodstawowy"/>
        <w:numPr>
          <w:ilvl w:val="1"/>
          <w:numId w:val="29"/>
        </w:numPr>
        <w:tabs>
          <w:tab w:val="left" w:pos="1276"/>
        </w:tabs>
        <w:ind w:left="1276" w:hanging="425"/>
        <w:jc w:val="both"/>
        <w:rPr>
          <w:rFonts w:ascii="Arial" w:hAnsi="Arial" w:cs="Arial"/>
          <w:sz w:val="24"/>
          <w:szCs w:val="24"/>
        </w:rPr>
      </w:pPr>
      <w:r w:rsidRPr="00807515">
        <w:rPr>
          <w:rFonts w:ascii="Arial" w:hAnsi="Arial" w:cs="Arial"/>
          <w:sz w:val="24"/>
          <w:szCs w:val="24"/>
        </w:rPr>
        <w:t xml:space="preserve">wypełnienia obowiązków prawnych ciążących na </w:t>
      </w:r>
      <w:r w:rsidRPr="00807515">
        <w:rPr>
          <w:rFonts w:ascii="Arial" w:hAnsi="Arial" w:cs="Arial"/>
          <w:bCs/>
          <w:sz w:val="24"/>
          <w:szCs w:val="24"/>
        </w:rPr>
        <w:t>Zamawiającym</w:t>
      </w:r>
      <w:r w:rsidRPr="00807515">
        <w:rPr>
          <w:rFonts w:ascii="Arial" w:hAnsi="Arial" w:cs="Arial"/>
          <w:sz w:val="24"/>
          <w:szCs w:val="24"/>
        </w:rPr>
        <w:t xml:space="preserve">, </w:t>
      </w:r>
    </w:p>
    <w:p w14:paraId="50654D97" w14:textId="77777777" w:rsidR="00B436BC" w:rsidRPr="00807515" w:rsidRDefault="00B436BC" w:rsidP="00221CEA">
      <w:pPr>
        <w:pStyle w:val="Tekstpodstawowy"/>
        <w:numPr>
          <w:ilvl w:val="1"/>
          <w:numId w:val="29"/>
        </w:numPr>
        <w:tabs>
          <w:tab w:val="left" w:pos="1276"/>
        </w:tabs>
        <w:ind w:left="1276" w:hanging="425"/>
        <w:jc w:val="both"/>
        <w:rPr>
          <w:rFonts w:ascii="Arial" w:hAnsi="Arial" w:cs="Arial"/>
          <w:sz w:val="24"/>
          <w:szCs w:val="24"/>
        </w:rPr>
      </w:pPr>
      <w:r w:rsidRPr="00807515">
        <w:rPr>
          <w:rFonts w:ascii="Arial" w:hAnsi="Arial" w:cs="Arial"/>
          <w:sz w:val="24"/>
          <w:szCs w:val="24"/>
        </w:rPr>
        <w:t xml:space="preserve">kontroli prawidłowości realizacji postanowień niniejszej Umowy, </w:t>
      </w:r>
    </w:p>
    <w:p w14:paraId="595E8347" w14:textId="77777777" w:rsidR="00B436BC" w:rsidRPr="00807515" w:rsidRDefault="00B436BC" w:rsidP="00221CEA">
      <w:pPr>
        <w:pStyle w:val="Tekstpodstawowy"/>
        <w:numPr>
          <w:ilvl w:val="1"/>
          <w:numId w:val="29"/>
        </w:numPr>
        <w:tabs>
          <w:tab w:val="left" w:pos="1276"/>
        </w:tabs>
        <w:ind w:left="1276" w:hanging="425"/>
        <w:jc w:val="both"/>
        <w:rPr>
          <w:rFonts w:ascii="Arial" w:hAnsi="Arial" w:cs="Arial"/>
          <w:sz w:val="24"/>
          <w:szCs w:val="24"/>
        </w:rPr>
      </w:pPr>
      <w:r w:rsidRPr="00807515">
        <w:rPr>
          <w:rFonts w:ascii="Arial" w:hAnsi="Arial" w:cs="Arial"/>
          <w:sz w:val="24"/>
          <w:szCs w:val="24"/>
        </w:rPr>
        <w:t xml:space="preserve">ochrony praw </w:t>
      </w:r>
      <w:r w:rsidRPr="00807515">
        <w:rPr>
          <w:rFonts w:ascii="Arial" w:hAnsi="Arial" w:cs="Arial"/>
          <w:bCs/>
          <w:sz w:val="24"/>
          <w:szCs w:val="24"/>
        </w:rPr>
        <w:t>Zamawiającego</w:t>
      </w:r>
      <w:r w:rsidRPr="00807515">
        <w:rPr>
          <w:rFonts w:ascii="Arial" w:hAnsi="Arial" w:cs="Arial"/>
          <w:sz w:val="24"/>
          <w:szCs w:val="24"/>
        </w:rPr>
        <w:t xml:space="preserve"> wynikających z niniejszej Umowy, a także w celu dochodzenia ewentualnych uprawnień i roszczeń wynikających z niniejszej Umowy,</w:t>
      </w:r>
    </w:p>
    <w:p w14:paraId="19DF2A70" w14:textId="77777777" w:rsidR="00B436BC" w:rsidRPr="00807515" w:rsidRDefault="00B436BC" w:rsidP="00221CEA">
      <w:pPr>
        <w:pStyle w:val="Tekstpodstawowy"/>
        <w:numPr>
          <w:ilvl w:val="1"/>
          <w:numId w:val="29"/>
        </w:numPr>
        <w:tabs>
          <w:tab w:val="left" w:pos="1276"/>
        </w:tabs>
        <w:ind w:left="1276" w:hanging="425"/>
        <w:jc w:val="both"/>
        <w:rPr>
          <w:rFonts w:ascii="Arial" w:hAnsi="Arial" w:cs="Arial"/>
          <w:sz w:val="24"/>
          <w:szCs w:val="24"/>
        </w:rPr>
      </w:pPr>
      <w:r w:rsidRPr="00807515">
        <w:rPr>
          <w:rFonts w:ascii="Arial" w:hAnsi="Arial" w:cs="Arial"/>
          <w:sz w:val="24"/>
          <w:szCs w:val="24"/>
        </w:rPr>
        <w:t xml:space="preserve">przechowywania dokumentacji na wypadek kontroli prowadzonej przez uprawnione organy i podmioty, </w:t>
      </w:r>
    </w:p>
    <w:p w14:paraId="216BD6E4" w14:textId="77777777" w:rsidR="00B436BC" w:rsidRPr="00807515" w:rsidRDefault="00B436BC" w:rsidP="00221CEA">
      <w:pPr>
        <w:pStyle w:val="Tekstpodstawowy"/>
        <w:numPr>
          <w:ilvl w:val="1"/>
          <w:numId w:val="29"/>
        </w:numPr>
        <w:tabs>
          <w:tab w:val="left" w:pos="1276"/>
        </w:tabs>
        <w:ind w:left="1276" w:hanging="425"/>
        <w:jc w:val="both"/>
        <w:rPr>
          <w:rFonts w:ascii="Arial" w:hAnsi="Arial" w:cs="Arial"/>
          <w:sz w:val="24"/>
          <w:szCs w:val="24"/>
        </w:rPr>
      </w:pPr>
      <w:r w:rsidRPr="00807515">
        <w:rPr>
          <w:rFonts w:ascii="Arial" w:hAnsi="Arial" w:cs="Arial"/>
          <w:sz w:val="24"/>
          <w:szCs w:val="24"/>
        </w:rPr>
        <w:t xml:space="preserve">przekazania dokumentacji do archiwum, a następnie jej zbrakowania; </w:t>
      </w:r>
    </w:p>
    <w:p w14:paraId="411FB841" w14:textId="77777777" w:rsidR="00B436BC" w:rsidRPr="00807515" w:rsidRDefault="00B436BC" w:rsidP="00221CEA">
      <w:pPr>
        <w:pStyle w:val="Tekstpodstawowy"/>
        <w:numPr>
          <w:ilvl w:val="3"/>
          <w:numId w:val="30"/>
        </w:numPr>
        <w:ind w:left="851" w:hanging="425"/>
        <w:jc w:val="both"/>
        <w:rPr>
          <w:rFonts w:ascii="Arial" w:hAnsi="Arial" w:cs="Arial"/>
          <w:sz w:val="24"/>
          <w:szCs w:val="24"/>
        </w:rPr>
      </w:pPr>
      <w:r w:rsidRPr="00807515">
        <w:rPr>
          <w:rFonts w:ascii="Arial" w:hAnsi="Arial" w:cs="Arial"/>
          <w:sz w:val="24"/>
          <w:szCs w:val="24"/>
        </w:rPr>
        <w:t xml:space="preserve">odbiorcami danych osobowych będą: </w:t>
      </w:r>
    </w:p>
    <w:p w14:paraId="78EC5DC4" w14:textId="77777777" w:rsidR="00B436BC" w:rsidRPr="00807515" w:rsidRDefault="00B436BC" w:rsidP="00221CEA">
      <w:pPr>
        <w:pStyle w:val="Tekstpodstawowy"/>
        <w:numPr>
          <w:ilvl w:val="1"/>
          <w:numId w:val="31"/>
        </w:numPr>
        <w:ind w:left="1276" w:hanging="425"/>
        <w:jc w:val="both"/>
        <w:rPr>
          <w:rFonts w:ascii="Arial" w:hAnsi="Arial" w:cs="Arial"/>
          <w:sz w:val="24"/>
          <w:szCs w:val="24"/>
        </w:rPr>
      </w:pPr>
      <w:r w:rsidRPr="00807515">
        <w:rPr>
          <w:rFonts w:ascii="Arial" w:hAnsi="Arial" w:cs="Arial"/>
          <w:sz w:val="24"/>
          <w:szCs w:val="24"/>
        </w:rPr>
        <w:t>osoby lub podmioty, którym udostępniona zostanie niniejsza Umowa lub dokumentacja związania z realizacją Umowy w oparciu o powszechnie obowiązujące przepisy, w tym w szczególności w oparciu o art. 2 i nast. ustawy z dnia 6 września 2001 r. o dostępie do informacji publicznej,</w:t>
      </w:r>
    </w:p>
    <w:p w14:paraId="1ED62556" w14:textId="77777777" w:rsidR="00B436BC" w:rsidRPr="00807515" w:rsidRDefault="00B436BC" w:rsidP="00221CEA">
      <w:pPr>
        <w:pStyle w:val="Tekstpodstawowy"/>
        <w:numPr>
          <w:ilvl w:val="1"/>
          <w:numId w:val="31"/>
        </w:numPr>
        <w:ind w:left="1276" w:hanging="425"/>
        <w:jc w:val="both"/>
        <w:rPr>
          <w:rFonts w:ascii="Arial" w:hAnsi="Arial" w:cs="Arial"/>
          <w:sz w:val="24"/>
          <w:szCs w:val="24"/>
        </w:rPr>
      </w:pPr>
      <w:r w:rsidRPr="00807515">
        <w:rPr>
          <w:rFonts w:ascii="Arial" w:hAnsi="Arial" w:cs="Arial"/>
          <w:sz w:val="24"/>
          <w:szCs w:val="24"/>
        </w:rPr>
        <w:t xml:space="preserve">podmioty przetwarzające dane osobowe w imieniu </w:t>
      </w:r>
      <w:r w:rsidRPr="00807515">
        <w:rPr>
          <w:rFonts w:ascii="Arial" w:hAnsi="Arial" w:cs="Arial"/>
          <w:bCs/>
          <w:sz w:val="24"/>
          <w:szCs w:val="24"/>
        </w:rPr>
        <w:t>Zamawiającego</w:t>
      </w:r>
      <w:r w:rsidRPr="00807515">
        <w:rPr>
          <w:rFonts w:ascii="Arial" w:hAnsi="Arial" w:cs="Arial"/>
          <w:sz w:val="24"/>
          <w:szCs w:val="24"/>
        </w:rPr>
        <w:t xml:space="preserve">, w szczególności podmioty świadczące usługi audytowe, usługi doradcze, usługi nadzoru inwestorskiego, </w:t>
      </w:r>
    </w:p>
    <w:p w14:paraId="186314E8" w14:textId="77777777" w:rsidR="00B436BC" w:rsidRPr="00807515" w:rsidRDefault="00B436BC" w:rsidP="00221CEA">
      <w:pPr>
        <w:pStyle w:val="Tekstpodstawowy"/>
        <w:numPr>
          <w:ilvl w:val="1"/>
          <w:numId w:val="31"/>
        </w:numPr>
        <w:ind w:left="1276" w:hanging="425"/>
        <w:jc w:val="both"/>
        <w:rPr>
          <w:rFonts w:ascii="Arial" w:hAnsi="Arial" w:cs="Arial"/>
          <w:sz w:val="24"/>
          <w:szCs w:val="24"/>
        </w:rPr>
      </w:pPr>
      <w:r w:rsidRPr="00807515">
        <w:rPr>
          <w:rFonts w:ascii="Arial" w:hAnsi="Arial" w:cs="Arial"/>
          <w:sz w:val="24"/>
          <w:szCs w:val="24"/>
        </w:rPr>
        <w:t xml:space="preserve">inni administratorzy danych, działający na mocy umów zawartych z </w:t>
      </w:r>
      <w:r w:rsidRPr="00807515">
        <w:rPr>
          <w:rFonts w:ascii="Arial" w:hAnsi="Arial" w:cs="Arial"/>
          <w:bCs/>
          <w:sz w:val="24"/>
          <w:szCs w:val="24"/>
        </w:rPr>
        <w:t>Zamawiającym</w:t>
      </w:r>
      <w:r w:rsidRPr="00807515">
        <w:rPr>
          <w:rFonts w:ascii="Arial" w:hAnsi="Arial" w:cs="Arial"/>
          <w:sz w:val="24"/>
          <w:szCs w:val="24"/>
        </w:rPr>
        <w:t xml:space="preserve"> lub na podstawie powszechnie obowiązujących przepisów prawa, w tym: – podmioty świadczące pomoc prawną, – podmioty świadczące usługi pocztowe lub kurierskie, – podmioty prowadzące działalność płatniczą (banki, instytucje płatnicze), </w:t>
      </w:r>
    </w:p>
    <w:p w14:paraId="2C25D8C1" w14:textId="77777777" w:rsidR="00B436BC" w:rsidRPr="00807515" w:rsidRDefault="00B436BC" w:rsidP="00221CEA">
      <w:pPr>
        <w:pStyle w:val="Tekstpodstawowy"/>
        <w:numPr>
          <w:ilvl w:val="3"/>
          <w:numId w:val="30"/>
        </w:numPr>
        <w:ind w:left="851" w:hanging="425"/>
        <w:jc w:val="both"/>
        <w:rPr>
          <w:rFonts w:ascii="Arial" w:hAnsi="Arial" w:cs="Arial"/>
          <w:sz w:val="24"/>
          <w:szCs w:val="24"/>
        </w:rPr>
      </w:pPr>
      <w:r w:rsidRPr="00807515">
        <w:rPr>
          <w:rFonts w:ascii="Arial" w:hAnsi="Arial" w:cs="Arial"/>
          <w:sz w:val="24"/>
          <w:szCs w:val="24"/>
        </w:rPr>
        <w:t xml:space="preserve">dane osobowe będą przetwarzane przez okres realizacji zadania, </w:t>
      </w:r>
      <w:r w:rsidRPr="00807515">
        <w:rPr>
          <w:rFonts w:ascii="Arial" w:hAnsi="Arial" w:cs="Arial"/>
          <w:sz w:val="24"/>
          <w:szCs w:val="24"/>
        </w:rPr>
        <w:br/>
        <w:t>o którym mowa w § 1 ust. 1 niniejszej Umowy, okres rękojmi i gwarancji, przez okres niezbędny do dochodzenia roszczeń i obrony swoich praw z tytułu realizacji Umowy oraz przez okres archiwizacji zgodny z rozporządzeniem Prezesa Rady Ministrów z dnia 18.01.2011 r. w sprawie instrukcji kancelaryjnej, jednolitych rzeczowych wykazów akt oraz instrukcji w sprawie organizacji i zakresu działania archiwów zakładowych, a także przez okres, o którym mowa w art. 125 ust. 4 lit. d) w zw. z art. 140 rozporządzenia Parlamentu Europejskiego nr 1303/2013 z dnia 17.12.2013 r. w przypadku zamówień współfinansowanych ze środków UE;</w:t>
      </w:r>
    </w:p>
    <w:p w14:paraId="42F94119" w14:textId="77777777" w:rsidR="00B436BC" w:rsidRPr="00807515" w:rsidRDefault="00B436BC" w:rsidP="00221CEA">
      <w:pPr>
        <w:pStyle w:val="Tekstpodstawowy"/>
        <w:numPr>
          <w:ilvl w:val="3"/>
          <w:numId w:val="30"/>
        </w:numPr>
        <w:ind w:left="851" w:hanging="425"/>
        <w:jc w:val="both"/>
        <w:rPr>
          <w:rFonts w:ascii="Arial" w:hAnsi="Arial" w:cs="Arial"/>
          <w:sz w:val="24"/>
          <w:szCs w:val="24"/>
        </w:rPr>
      </w:pPr>
      <w:r w:rsidRPr="00807515">
        <w:rPr>
          <w:rFonts w:ascii="Arial" w:hAnsi="Arial" w:cs="Arial"/>
          <w:sz w:val="24"/>
          <w:szCs w:val="24"/>
        </w:rPr>
        <w:t xml:space="preserve">osobie fizycznej, której dane dotyczą, przysługuje prawo do żądania od administratora dostępu do danych osobowych, do ich sprostowania lub ograniczenia przetwarzania - na zasadach określonych w RODO oraz w innych obowiązujących w tym zakresie przepisów prawa; </w:t>
      </w:r>
    </w:p>
    <w:p w14:paraId="6F4345E1" w14:textId="77777777" w:rsidR="00B436BC" w:rsidRPr="00807515" w:rsidRDefault="00B436BC" w:rsidP="00221CEA">
      <w:pPr>
        <w:pStyle w:val="Tekstpodstawowy"/>
        <w:numPr>
          <w:ilvl w:val="3"/>
          <w:numId w:val="30"/>
        </w:numPr>
        <w:ind w:left="851" w:hanging="425"/>
        <w:jc w:val="both"/>
        <w:rPr>
          <w:rFonts w:ascii="Arial" w:hAnsi="Arial" w:cs="Arial"/>
          <w:sz w:val="24"/>
          <w:szCs w:val="24"/>
        </w:rPr>
      </w:pPr>
      <w:r w:rsidRPr="00807515">
        <w:rPr>
          <w:rFonts w:ascii="Arial" w:hAnsi="Arial" w:cs="Arial"/>
          <w:sz w:val="24"/>
          <w:szCs w:val="24"/>
        </w:rPr>
        <w:t xml:space="preserve">osobie fizycznej, której dane dotyczą przysługuje prawo do wniesienia skargi do organu nadzorczego – Prezesa Urzędu Ochrony Danych Osobowych, gdy uzasadnione jest, iż dane osobowe przetwarzane są przez administratora niezgodnie z przepisami RODO; </w:t>
      </w:r>
    </w:p>
    <w:p w14:paraId="02DCB4DD" w14:textId="77777777" w:rsidR="00B436BC" w:rsidRPr="00807515" w:rsidRDefault="00B436BC" w:rsidP="00221CEA">
      <w:pPr>
        <w:pStyle w:val="Tekstpodstawowy"/>
        <w:numPr>
          <w:ilvl w:val="3"/>
          <w:numId w:val="30"/>
        </w:numPr>
        <w:ind w:left="851" w:hanging="425"/>
        <w:jc w:val="both"/>
        <w:rPr>
          <w:rFonts w:ascii="Arial" w:hAnsi="Arial" w:cs="Arial"/>
          <w:sz w:val="24"/>
          <w:szCs w:val="24"/>
        </w:rPr>
      </w:pPr>
      <w:r w:rsidRPr="00807515">
        <w:rPr>
          <w:rFonts w:ascii="Arial" w:hAnsi="Arial" w:cs="Arial"/>
          <w:sz w:val="24"/>
          <w:szCs w:val="24"/>
        </w:rPr>
        <w:t xml:space="preserve">obowiązek podania przez </w:t>
      </w:r>
      <w:r w:rsidRPr="00807515">
        <w:rPr>
          <w:rFonts w:ascii="Arial" w:hAnsi="Arial" w:cs="Arial"/>
          <w:bCs/>
          <w:sz w:val="24"/>
          <w:szCs w:val="24"/>
        </w:rPr>
        <w:t>Wykonawcę</w:t>
      </w:r>
      <w:r w:rsidRPr="00807515">
        <w:rPr>
          <w:rFonts w:ascii="Arial" w:hAnsi="Arial" w:cs="Arial"/>
          <w:sz w:val="24"/>
          <w:szCs w:val="24"/>
        </w:rPr>
        <w:t xml:space="preserve"> danych osobowych </w:t>
      </w:r>
      <w:r w:rsidRPr="00807515">
        <w:rPr>
          <w:rFonts w:ascii="Arial" w:hAnsi="Arial" w:cs="Arial"/>
          <w:bCs/>
          <w:sz w:val="24"/>
          <w:szCs w:val="24"/>
        </w:rPr>
        <w:t>Zamawiającemu j</w:t>
      </w:r>
      <w:r w:rsidRPr="00807515">
        <w:rPr>
          <w:rFonts w:ascii="Arial" w:hAnsi="Arial" w:cs="Arial"/>
          <w:sz w:val="24"/>
          <w:szCs w:val="24"/>
        </w:rPr>
        <w:t xml:space="preserve">est warunkiem zawarcia Umowy, a także jest niezbędny do realizacji i kontroli należytego wykonania Umowy; konsekwencją niepodania danych będzie niemożność zawarcia i realizacji Umowy; </w:t>
      </w:r>
    </w:p>
    <w:p w14:paraId="681339F4" w14:textId="77777777" w:rsidR="00B436BC" w:rsidRPr="00807515" w:rsidRDefault="00B436BC" w:rsidP="00221CEA">
      <w:pPr>
        <w:pStyle w:val="Tekstpodstawowy"/>
        <w:numPr>
          <w:ilvl w:val="3"/>
          <w:numId w:val="30"/>
        </w:numPr>
        <w:ind w:left="851" w:hanging="425"/>
        <w:jc w:val="both"/>
        <w:rPr>
          <w:rFonts w:ascii="Arial" w:hAnsi="Arial" w:cs="Arial"/>
          <w:sz w:val="24"/>
          <w:szCs w:val="24"/>
        </w:rPr>
      </w:pPr>
      <w:r w:rsidRPr="00807515">
        <w:rPr>
          <w:rFonts w:ascii="Arial" w:hAnsi="Arial" w:cs="Arial"/>
          <w:sz w:val="24"/>
          <w:szCs w:val="24"/>
        </w:rPr>
        <w:t xml:space="preserve">w odniesieniu do danych osobowych decyzje nie będą podejmowane w sposób zautomatyzowany, stosowanie do art. 22 RODO; </w:t>
      </w:r>
    </w:p>
    <w:p w14:paraId="44A34446" w14:textId="77777777" w:rsidR="00B436BC" w:rsidRPr="00807515" w:rsidRDefault="00B436BC" w:rsidP="00221CEA">
      <w:pPr>
        <w:pStyle w:val="Tekstpodstawowy"/>
        <w:numPr>
          <w:ilvl w:val="3"/>
          <w:numId w:val="30"/>
        </w:numPr>
        <w:ind w:left="851" w:hanging="425"/>
        <w:jc w:val="both"/>
        <w:rPr>
          <w:rFonts w:ascii="Arial" w:hAnsi="Arial" w:cs="Arial"/>
          <w:sz w:val="24"/>
          <w:szCs w:val="24"/>
        </w:rPr>
      </w:pPr>
      <w:r w:rsidRPr="00807515">
        <w:rPr>
          <w:rFonts w:ascii="Arial" w:hAnsi="Arial" w:cs="Arial"/>
          <w:sz w:val="24"/>
          <w:szCs w:val="24"/>
        </w:rPr>
        <w:lastRenderedPageBreak/>
        <w:t xml:space="preserve">dane niepozyskane bezpośrednio od osób, których dotyczą, obejmują w szczególności następujące kategorie danych: imię i nazwisko, dane kontaktowe, stosowne uprawnienia do wykonywania określonych czynności; </w:t>
      </w:r>
    </w:p>
    <w:p w14:paraId="467EFADC" w14:textId="77777777" w:rsidR="00B436BC" w:rsidRPr="00807515" w:rsidRDefault="00B436BC" w:rsidP="00221CEA">
      <w:pPr>
        <w:pStyle w:val="Tekstpodstawowy"/>
        <w:numPr>
          <w:ilvl w:val="3"/>
          <w:numId w:val="30"/>
        </w:numPr>
        <w:ind w:left="851" w:hanging="425"/>
        <w:jc w:val="both"/>
        <w:rPr>
          <w:rFonts w:ascii="Arial" w:hAnsi="Arial" w:cs="Arial"/>
          <w:sz w:val="24"/>
          <w:szCs w:val="24"/>
        </w:rPr>
      </w:pPr>
      <w:r w:rsidRPr="00807515">
        <w:rPr>
          <w:rFonts w:ascii="Arial" w:hAnsi="Arial" w:cs="Arial"/>
          <w:sz w:val="24"/>
          <w:szCs w:val="24"/>
        </w:rPr>
        <w:t xml:space="preserve">źródłem pochodzenia danych osobowych niepozyskanych bezpośrednio od osoby, której dane dotyczą jest </w:t>
      </w:r>
      <w:r w:rsidRPr="00807515">
        <w:rPr>
          <w:rFonts w:ascii="Arial" w:hAnsi="Arial" w:cs="Arial"/>
          <w:bCs/>
          <w:sz w:val="24"/>
          <w:szCs w:val="24"/>
        </w:rPr>
        <w:t>Wykonawca</w:t>
      </w:r>
      <w:r w:rsidRPr="00807515">
        <w:rPr>
          <w:rFonts w:ascii="Arial" w:hAnsi="Arial" w:cs="Arial"/>
          <w:sz w:val="24"/>
          <w:szCs w:val="24"/>
        </w:rPr>
        <w:t xml:space="preserve">; </w:t>
      </w:r>
    </w:p>
    <w:p w14:paraId="106AA410" w14:textId="7D76CD66" w:rsidR="00B436BC" w:rsidRPr="00807515" w:rsidRDefault="00B436BC" w:rsidP="00221CEA">
      <w:pPr>
        <w:pStyle w:val="Tekstpodstawowy"/>
        <w:numPr>
          <w:ilvl w:val="3"/>
          <w:numId w:val="30"/>
        </w:numPr>
        <w:ind w:left="851" w:hanging="425"/>
        <w:jc w:val="both"/>
        <w:rPr>
          <w:rFonts w:ascii="Arial" w:hAnsi="Arial" w:cs="Arial"/>
          <w:sz w:val="24"/>
          <w:szCs w:val="24"/>
        </w:rPr>
      </w:pPr>
      <w:r w:rsidRPr="00807515">
        <w:rPr>
          <w:rFonts w:ascii="Arial" w:hAnsi="Arial" w:cs="Arial"/>
          <w:sz w:val="24"/>
          <w:szCs w:val="24"/>
        </w:rPr>
        <w:t xml:space="preserve">pełna treść klauzuli informacyjnej dotyczącej obowiązków Administratora zamieszczona jest na stronie BIP </w:t>
      </w:r>
      <w:r w:rsidR="00AD717C" w:rsidRPr="00AD717C">
        <w:rPr>
          <w:rFonts w:ascii="Arial" w:hAnsi="Arial" w:cs="Arial"/>
          <w:sz w:val="24"/>
          <w:szCs w:val="24"/>
        </w:rPr>
        <w:t>https://www.zs4.szczecin.pl/bip/</w:t>
      </w:r>
      <w:r w:rsidRPr="00807515">
        <w:rPr>
          <w:rFonts w:ascii="Arial" w:hAnsi="Arial" w:cs="Arial"/>
          <w:sz w:val="24"/>
          <w:szCs w:val="24"/>
        </w:rPr>
        <w:t xml:space="preserve"> w zakładce RODO</w:t>
      </w:r>
      <w:r w:rsidR="00412846" w:rsidRPr="00807515">
        <w:rPr>
          <w:rFonts w:ascii="Arial" w:hAnsi="Arial" w:cs="Arial"/>
          <w:sz w:val="24"/>
          <w:szCs w:val="24"/>
        </w:rPr>
        <w:t>.</w:t>
      </w:r>
    </w:p>
    <w:p w14:paraId="6624C0FE" w14:textId="77777777" w:rsidR="00B436BC" w:rsidRPr="00807515" w:rsidRDefault="00B436BC" w:rsidP="00221CEA">
      <w:pPr>
        <w:pStyle w:val="Tekstpodstawowy"/>
        <w:numPr>
          <w:ilvl w:val="0"/>
          <w:numId w:val="32"/>
        </w:numPr>
        <w:ind w:left="425" w:hanging="425"/>
        <w:jc w:val="both"/>
        <w:rPr>
          <w:rFonts w:ascii="Arial" w:hAnsi="Arial" w:cs="Arial"/>
          <w:sz w:val="24"/>
          <w:szCs w:val="24"/>
        </w:rPr>
      </w:pPr>
      <w:r w:rsidRPr="00807515">
        <w:rPr>
          <w:rFonts w:ascii="Arial" w:hAnsi="Arial" w:cs="Arial"/>
          <w:bCs/>
          <w:sz w:val="24"/>
          <w:szCs w:val="24"/>
        </w:rPr>
        <w:t>Wykonawca</w:t>
      </w:r>
      <w:r w:rsidRPr="00807515">
        <w:rPr>
          <w:rFonts w:ascii="Arial" w:hAnsi="Arial" w:cs="Arial"/>
          <w:sz w:val="24"/>
          <w:szCs w:val="24"/>
        </w:rPr>
        <w:t xml:space="preserve"> zobowiązuje się, przy przekazywaniu </w:t>
      </w:r>
      <w:r w:rsidRPr="00807515">
        <w:rPr>
          <w:rFonts w:ascii="Arial" w:hAnsi="Arial" w:cs="Arial"/>
          <w:bCs/>
          <w:sz w:val="24"/>
          <w:szCs w:val="24"/>
        </w:rPr>
        <w:t>Zamawiającemu</w:t>
      </w:r>
      <w:r w:rsidRPr="00807515">
        <w:rPr>
          <w:rFonts w:ascii="Arial" w:hAnsi="Arial" w:cs="Arial"/>
          <w:sz w:val="24"/>
          <w:szCs w:val="24"/>
        </w:rPr>
        <w:t xml:space="preserve"> danych osobowych (w rozumieniu RODO) osób trzecich,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lub art. 14 RODO. Oświadczenie, o którym mowa w zdaniu pierwszym, należy przedstawiać </w:t>
      </w:r>
      <w:r w:rsidRPr="00807515">
        <w:rPr>
          <w:rFonts w:ascii="Arial" w:hAnsi="Arial" w:cs="Arial"/>
          <w:bCs/>
          <w:sz w:val="24"/>
          <w:szCs w:val="24"/>
        </w:rPr>
        <w:t>Zamawiającemu</w:t>
      </w:r>
      <w:r w:rsidRPr="00807515">
        <w:rPr>
          <w:rFonts w:ascii="Arial" w:hAnsi="Arial" w:cs="Arial"/>
          <w:sz w:val="24"/>
          <w:szCs w:val="24"/>
        </w:rPr>
        <w:t xml:space="preserve"> każdorazowo przy przekazywaniu m.in. wniosku o zmianę osób wskazanych przez </w:t>
      </w:r>
      <w:r w:rsidRPr="00807515">
        <w:rPr>
          <w:rFonts w:ascii="Arial" w:hAnsi="Arial" w:cs="Arial"/>
          <w:bCs/>
          <w:sz w:val="24"/>
          <w:szCs w:val="24"/>
        </w:rPr>
        <w:t>Wykonawcę w Umowie</w:t>
      </w:r>
      <w:r w:rsidRPr="00807515">
        <w:rPr>
          <w:rFonts w:ascii="Arial" w:hAnsi="Arial" w:cs="Arial"/>
          <w:sz w:val="24"/>
          <w:szCs w:val="24"/>
        </w:rPr>
        <w:t xml:space="preserve">. Wraz z oświadczeniem, o którym mowa w zdaniu pierwszym, </w:t>
      </w:r>
      <w:r w:rsidRPr="00807515">
        <w:rPr>
          <w:rFonts w:ascii="Arial" w:hAnsi="Arial" w:cs="Arial"/>
          <w:bCs/>
          <w:sz w:val="24"/>
          <w:szCs w:val="24"/>
        </w:rPr>
        <w:t xml:space="preserve">Wykonawca </w:t>
      </w:r>
      <w:r w:rsidRPr="00807515">
        <w:rPr>
          <w:rFonts w:ascii="Arial" w:hAnsi="Arial" w:cs="Arial"/>
          <w:sz w:val="24"/>
          <w:szCs w:val="24"/>
        </w:rPr>
        <w:t xml:space="preserve">przekaże </w:t>
      </w:r>
      <w:r w:rsidRPr="00807515">
        <w:rPr>
          <w:rFonts w:ascii="Arial" w:hAnsi="Arial" w:cs="Arial"/>
          <w:bCs/>
          <w:sz w:val="24"/>
          <w:szCs w:val="24"/>
        </w:rPr>
        <w:t>Zamawiającemu</w:t>
      </w:r>
      <w:r w:rsidRPr="00807515">
        <w:rPr>
          <w:rFonts w:ascii="Arial" w:hAnsi="Arial" w:cs="Arial"/>
          <w:sz w:val="24"/>
          <w:szCs w:val="24"/>
        </w:rPr>
        <w:t xml:space="preserve"> oświadczenie o realizacji obowiązku, o którym mowa w ust. 4 poniżej. </w:t>
      </w:r>
    </w:p>
    <w:p w14:paraId="2B0CBF8B" w14:textId="77777777" w:rsidR="00B436BC" w:rsidRPr="00807515" w:rsidRDefault="00B436BC" w:rsidP="00221CEA">
      <w:pPr>
        <w:pStyle w:val="Tekstpodstawowy"/>
        <w:numPr>
          <w:ilvl w:val="0"/>
          <w:numId w:val="32"/>
        </w:numPr>
        <w:ind w:left="425" w:hanging="425"/>
        <w:jc w:val="both"/>
        <w:rPr>
          <w:rFonts w:ascii="Arial" w:hAnsi="Arial" w:cs="Arial"/>
          <w:sz w:val="24"/>
          <w:szCs w:val="24"/>
        </w:rPr>
      </w:pPr>
      <w:r w:rsidRPr="00807515">
        <w:rPr>
          <w:rFonts w:ascii="Arial" w:hAnsi="Arial" w:cs="Arial"/>
          <w:bCs/>
          <w:sz w:val="24"/>
          <w:szCs w:val="24"/>
        </w:rPr>
        <w:t>Wykonawca</w:t>
      </w:r>
      <w:r w:rsidRPr="00807515">
        <w:rPr>
          <w:rFonts w:ascii="Arial" w:hAnsi="Arial" w:cs="Arial"/>
          <w:sz w:val="24"/>
          <w:szCs w:val="24"/>
        </w:rPr>
        <w:t xml:space="preserve"> zobowiązuje się poinformować, w imieniu </w:t>
      </w:r>
      <w:r w:rsidRPr="00807515">
        <w:rPr>
          <w:rFonts w:ascii="Arial" w:hAnsi="Arial" w:cs="Arial"/>
          <w:bCs/>
          <w:sz w:val="24"/>
          <w:szCs w:val="24"/>
        </w:rPr>
        <w:t>Zamawiającego</w:t>
      </w:r>
      <w:r w:rsidRPr="00807515">
        <w:rPr>
          <w:rFonts w:ascii="Arial" w:hAnsi="Arial" w:cs="Arial"/>
          <w:sz w:val="24"/>
          <w:szCs w:val="24"/>
        </w:rPr>
        <w:t xml:space="preserve">, wszystkie osoby fizyczne, których dane osobowe będą przekazywane </w:t>
      </w:r>
      <w:r w:rsidRPr="00807515">
        <w:rPr>
          <w:rFonts w:ascii="Arial" w:hAnsi="Arial" w:cs="Arial"/>
          <w:bCs/>
          <w:sz w:val="24"/>
          <w:szCs w:val="24"/>
        </w:rPr>
        <w:t>Zamawiającemu</w:t>
      </w:r>
      <w:r w:rsidRPr="00807515">
        <w:rPr>
          <w:rFonts w:ascii="Arial" w:hAnsi="Arial" w:cs="Arial"/>
          <w:sz w:val="24"/>
          <w:szCs w:val="24"/>
        </w:rPr>
        <w:t>:</w:t>
      </w:r>
    </w:p>
    <w:p w14:paraId="231D0739" w14:textId="77777777" w:rsidR="00B436BC" w:rsidRPr="00807515" w:rsidRDefault="00B436BC" w:rsidP="00221CEA">
      <w:pPr>
        <w:pStyle w:val="Tekstpodstawowy"/>
        <w:numPr>
          <w:ilvl w:val="6"/>
          <w:numId w:val="33"/>
        </w:numPr>
        <w:ind w:left="851" w:hanging="425"/>
        <w:jc w:val="both"/>
        <w:rPr>
          <w:rFonts w:ascii="Arial" w:hAnsi="Arial" w:cs="Arial"/>
          <w:sz w:val="24"/>
          <w:szCs w:val="24"/>
        </w:rPr>
      </w:pPr>
      <w:r w:rsidRPr="00807515">
        <w:rPr>
          <w:rFonts w:ascii="Arial" w:hAnsi="Arial" w:cs="Arial"/>
          <w:sz w:val="24"/>
          <w:szCs w:val="24"/>
        </w:rPr>
        <w:t xml:space="preserve">o fakcie przekazania danych osobowych </w:t>
      </w:r>
      <w:r w:rsidRPr="00807515">
        <w:rPr>
          <w:rFonts w:ascii="Arial" w:hAnsi="Arial" w:cs="Arial"/>
          <w:bCs/>
          <w:sz w:val="24"/>
          <w:szCs w:val="24"/>
        </w:rPr>
        <w:t xml:space="preserve">Zamawiającemu </w:t>
      </w:r>
      <w:r w:rsidRPr="00807515">
        <w:rPr>
          <w:rFonts w:ascii="Arial" w:hAnsi="Arial" w:cs="Arial"/>
          <w:sz w:val="24"/>
          <w:szCs w:val="24"/>
        </w:rPr>
        <w:t xml:space="preserve">(wskazując wyraźnie, że dane osobowe będą </w:t>
      </w:r>
      <w:r w:rsidRPr="00807515">
        <w:rPr>
          <w:rFonts w:ascii="Arial" w:hAnsi="Arial" w:cs="Arial"/>
          <w:bCs/>
          <w:sz w:val="24"/>
          <w:szCs w:val="24"/>
        </w:rPr>
        <w:t xml:space="preserve">Zamawiającemu </w:t>
      </w:r>
      <w:r w:rsidRPr="00807515">
        <w:rPr>
          <w:rFonts w:ascii="Arial" w:hAnsi="Arial" w:cs="Arial"/>
          <w:sz w:val="24"/>
          <w:szCs w:val="24"/>
        </w:rPr>
        <w:t xml:space="preserve">przekazane przez </w:t>
      </w:r>
      <w:r w:rsidRPr="00807515">
        <w:rPr>
          <w:rFonts w:ascii="Arial" w:hAnsi="Arial" w:cs="Arial"/>
          <w:bCs/>
          <w:sz w:val="24"/>
          <w:szCs w:val="24"/>
        </w:rPr>
        <w:t>Wykonawcę</w:t>
      </w:r>
      <w:r w:rsidRPr="00807515">
        <w:rPr>
          <w:rFonts w:ascii="Arial" w:hAnsi="Arial" w:cs="Arial"/>
          <w:sz w:val="24"/>
          <w:szCs w:val="24"/>
        </w:rPr>
        <w:t xml:space="preserve">), </w:t>
      </w:r>
    </w:p>
    <w:p w14:paraId="2BAAD360" w14:textId="77777777" w:rsidR="00B436BC" w:rsidRPr="00807515" w:rsidRDefault="00B436BC" w:rsidP="00221CEA">
      <w:pPr>
        <w:pStyle w:val="Tekstpodstawowy"/>
        <w:numPr>
          <w:ilvl w:val="0"/>
          <w:numId w:val="33"/>
        </w:numPr>
        <w:ind w:left="851" w:hanging="425"/>
        <w:jc w:val="both"/>
        <w:rPr>
          <w:rFonts w:ascii="Arial" w:hAnsi="Arial" w:cs="Arial"/>
          <w:sz w:val="24"/>
          <w:szCs w:val="24"/>
        </w:rPr>
      </w:pPr>
      <w:r w:rsidRPr="00807515">
        <w:rPr>
          <w:rFonts w:ascii="Arial" w:hAnsi="Arial" w:cs="Arial"/>
          <w:sz w:val="24"/>
          <w:szCs w:val="24"/>
        </w:rPr>
        <w:t xml:space="preserve">o tym, że dane osobowe będą przetwarzane przez </w:t>
      </w:r>
      <w:r w:rsidRPr="00807515">
        <w:rPr>
          <w:rFonts w:ascii="Arial" w:hAnsi="Arial" w:cs="Arial"/>
          <w:bCs/>
          <w:sz w:val="24"/>
          <w:szCs w:val="24"/>
        </w:rPr>
        <w:t>Zamawiającego</w:t>
      </w:r>
      <w:r w:rsidRPr="00807515">
        <w:rPr>
          <w:rFonts w:ascii="Arial" w:hAnsi="Arial" w:cs="Arial"/>
          <w:sz w:val="24"/>
          <w:szCs w:val="24"/>
        </w:rPr>
        <w:t xml:space="preserve">, </w:t>
      </w:r>
    </w:p>
    <w:p w14:paraId="537BD028" w14:textId="77777777" w:rsidR="00B436BC" w:rsidRPr="00807515" w:rsidRDefault="00B436BC" w:rsidP="00221CEA">
      <w:pPr>
        <w:pStyle w:val="Tekstpodstawowy"/>
        <w:numPr>
          <w:ilvl w:val="0"/>
          <w:numId w:val="33"/>
        </w:numPr>
        <w:ind w:left="851" w:hanging="425"/>
        <w:jc w:val="both"/>
        <w:rPr>
          <w:rFonts w:ascii="Arial" w:hAnsi="Arial" w:cs="Arial"/>
          <w:sz w:val="24"/>
          <w:szCs w:val="24"/>
        </w:rPr>
      </w:pPr>
      <w:r w:rsidRPr="00807515">
        <w:rPr>
          <w:rFonts w:ascii="Arial" w:hAnsi="Arial" w:cs="Arial"/>
          <w:sz w:val="24"/>
          <w:szCs w:val="24"/>
        </w:rPr>
        <w:t>o treści klauzuli informacyjnej wskazanej w ust. 2 niniejszego paragrafu.</w:t>
      </w:r>
    </w:p>
    <w:p w14:paraId="4FED76E8" w14:textId="77777777" w:rsidR="00A96DCD" w:rsidRPr="00807515" w:rsidRDefault="00A96DCD" w:rsidP="00221CEA">
      <w:pPr>
        <w:pStyle w:val="Akapitzlist"/>
        <w:spacing w:after="0" w:line="240" w:lineRule="auto"/>
        <w:ind w:left="360"/>
        <w:jc w:val="center"/>
        <w:rPr>
          <w:rFonts w:ascii="Arial" w:hAnsi="Arial" w:cs="Arial"/>
          <w:b/>
          <w:sz w:val="24"/>
          <w:szCs w:val="24"/>
        </w:rPr>
      </w:pPr>
    </w:p>
    <w:p w14:paraId="63F77D18" w14:textId="77777777" w:rsidR="00243D90" w:rsidRPr="00807515" w:rsidRDefault="00243D90" w:rsidP="00243D90">
      <w:pPr>
        <w:pStyle w:val="Domylnie"/>
        <w:jc w:val="both"/>
        <w:rPr>
          <w:rFonts w:ascii="Arial" w:hAnsi="Arial" w:cs="Arial"/>
        </w:rPr>
      </w:pPr>
    </w:p>
    <w:p w14:paraId="2886E141" w14:textId="77777777" w:rsidR="009202CB" w:rsidRPr="00807515" w:rsidRDefault="009202CB" w:rsidP="00243D90">
      <w:pPr>
        <w:pStyle w:val="Domylnie"/>
        <w:jc w:val="both"/>
        <w:rPr>
          <w:rFonts w:ascii="Arial" w:hAnsi="Arial" w:cs="Arial"/>
        </w:rPr>
      </w:pPr>
    </w:p>
    <w:p w14:paraId="597C44CB" w14:textId="77777777" w:rsidR="009202CB" w:rsidRPr="00807515" w:rsidRDefault="009202CB" w:rsidP="00243D90">
      <w:pPr>
        <w:pStyle w:val="Domylnie"/>
        <w:jc w:val="both"/>
        <w:rPr>
          <w:rFonts w:ascii="Arial" w:hAnsi="Arial" w:cs="Arial"/>
        </w:rPr>
      </w:pPr>
      <w:r w:rsidRPr="00807515">
        <w:rPr>
          <w:rFonts w:ascii="Arial" w:hAnsi="Arial" w:cs="Arial"/>
        </w:rPr>
        <w:t>Załączniki do umowy:</w:t>
      </w:r>
    </w:p>
    <w:p w14:paraId="0F67F2D8" w14:textId="77777777" w:rsidR="009202CB" w:rsidRPr="00807515" w:rsidRDefault="009202CB" w:rsidP="00243D90">
      <w:pPr>
        <w:pStyle w:val="Domylnie"/>
        <w:jc w:val="both"/>
        <w:rPr>
          <w:rFonts w:ascii="Arial" w:hAnsi="Arial" w:cs="Arial"/>
        </w:rPr>
      </w:pPr>
      <w:r w:rsidRPr="00807515">
        <w:rPr>
          <w:rFonts w:ascii="Arial" w:hAnsi="Arial" w:cs="Arial"/>
        </w:rPr>
        <w:t>- Oferta Wykonawcy</w:t>
      </w:r>
    </w:p>
    <w:p w14:paraId="21DC0CCE" w14:textId="65902E79" w:rsidR="000E3E63" w:rsidRPr="007A66E1" w:rsidRDefault="000E3E63" w:rsidP="00243D90">
      <w:pPr>
        <w:pStyle w:val="Domylnie"/>
        <w:jc w:val="both"/>
        <w:rPr>
          <w:rFonts w:ascii="Arial" w:hAnsi="Arial" w:cs="Arial"/>
        </w:rPr>
      </w:pPr>
      <w:r w:rsidRPr="007A66E1">
        <w:rPr>
          <w:rFonts w:ascii="Arial" w:hAnsi="Arial" w:cs="Arial"/>
        </w:rPr>
        <w:t xml:space="preserve">- Specyfikacja techniczna </w:t>
      </w:r>
      <w:r w:rsidR="00AD717C">
        <w:rPr>
          <w:rFonts w:ascii="Arial" w:hAnsi="Arial" w:cs="Arial"/>
        </w:rPr>
        <w:t>Urządzeń</w:t>
      </w:r>
    </w:p>
    <w:p w14:paraId="11E4077E" w14:textId="77777777" w:rsidR="00243D90" w:rsidRPr="00807515" w:rsidRDefault="00243D90" w:rsidP="00243D90">
      <w:pPr>
        <w:pStyle w:val="Domylnie"/>
        <w:jc w:val="both"/>
        <w:rPr>
          <w:rFonts w:ascii="Arial" w:hAnsi="Arial" w:cs="Arial"/>
        </w:rPr>
      </w:pPr>
    </w:p>
    <w:p w14:paraId="74001947" w14:textId="77777777" w:rsidR="006A3166" w:rsidRPr="00807515" w:rsidRDefault="006A3166" w:rsidP="006A3166">
      <w:pPr>
        <w:rPr>
          <w:rFonts w:ascii="Arial" w:hAnsi="Arial" w:cs="Arial"/>
          <w:sz w:val="24"/>
          <w:szCs w:val="24"/>
        </w:rPr>
      </w:pPr>
    </w:p>
    <w:p w14:paraId="42D6B4F3" w14:textId="77777777" w:rsidR="006A3166" w:rsidRPr="00807515" w:rsidRDefault="006A3166" w:rsidP="006A3166">
      <w:pPr>
        <w:ind w:firstLine="360"/>
        <w:rPr>
          <w:rFonts w:ascii="Arial" w:hAnsi="Arial" w:cs="Arial"/>
          <w:sz w:val="24"/>
          <w:szCs w:val="24"/>
        </w:rPr>
      </w:pPr>
      <w:r w:rsidRPr="00807515">
        <w:rPr>
          <w:rFonts w:ascii="Arial" w:hAnsi="Arial" w:cs="Arial"/>
          <w:b/>
          <w:sz w:val="24"/>
          <w:szCs w:val="24"/>
        </w:rPr>
        <w:t>ZAMAWIAJĄCY:</w:t>
      </w:r>
      <w:r w:rsidRPr="00807515">
        <w:rPr>
          <w:rFonts w:ascii="Arial" w:hAnsi="Arial" w:cs="Arial"/>
          <w:b/>
          <w:sz w:val="24"/>
          <w:szCs w:val="24"/>
        </w:rPr>
        <w:tab/>
      </w:r>
      <w:r w:rsidRPr="00807515">
        <w:rPr>
          <w:rFonts w:ascii="Arial" w:hAnsi="Arial" w:cs="Arial"/>
          <w:b/>
          <w:sz w:val="24"/>
          <w:szCs w:val="24"/>
        </w:rPr>
        <w:tab/>
      </w:r>
      <w:r w:rsidRPr="00807515">
        <w:rPr>
          <w:rFonts w:ascii="Arial" w:hAnsi="Arial" w:cs="Arial"/>
          <w:b/>
          <w:sz w:val="24"/>
          <w:szCs w:val="24"/>
        </w:rPr>
        <w:tab/>
      </w:r>
      <w:r w:rsidRPr="00807515">
        <w:rPr>
          <w:rFonts w:ascii="Arial" w:hAnsi="Arial" w:cs="Arial"/>
          <w:b/>
          <w:sz w:val="24"/>
          <w:szCs w:val="24"/>
        </w:rPr>
        <w:tab/>
        <w:t xml:space="preserve">   </w:t>
      </w:r>
      <w:r w:rsidRPr="00807515">
        <w:rPr>
          <w:rFonts w:ascii="Arial" w:hAnsi="Arial" w:cs="Arial"/>
          <w:b/>
          <w:sz w:val="24"/>
          <w:szCs w:val="24"/>
        </w:rPr>
        <w:tab/>
      </w:r>
      <w:r w:rsidRPr="00807515">
        <w:rPr>
          <w:rFonts w:ascii="Arial" w:hAnsi="Arial" w:cs="Arial"/>
          <w:b/>
          <w:sz w:val="24"/>
          <w:szCs w:val="24"/>
        </w:rPr>
        <w:tab/>
        <w:t>WYKONAWCA:</w:t>
      </w:r>
      <w:r w:rsidRPr="00807515">
        <w:rPr>
          <w:rFonts w:ascii="Arial" w:hAnsi="Arial" w:cs="Arial"/>
          <w:sz w:val="24"/>
          <w:szCs w:val="24"/>
        </w:rPr>
        <w:t xml:space="preserve">          </w:t>
      </w:r>
    </w:p>
    <w:p w14:paraId="41E8A75E" w14:textId="77777777" w:rsidR="006A3166" w:rsidRPr="00807515" w:rsidRDefault="006A3166" w:rsidP="006A3166">
      <w:pPr>
        <w:pStyle w:val="Tekstpodstawowy"/>
        <w:ind w:left="391"/>
        <w:jc w:val="both"/>
        <w:rPr>
          <w:rFonts w:ascii="Arial" w:hAnsi="Arial" w:cs="Arial"/>
          <w:b/>
          <w:i/>
          <w:sz w:val="24"/>
          <w:szCs w:val="24"/>
        </w:rPr>
      </w:pPr>
    </w:p>
    <w:p w14:paraId="156999DE" w14:textId="77777777" w:rsidR="009F4794" w:rsidRPr="00807515" w:rsidRDefault="003459C1" w:rsidP="0063116F">
      <w:pPr>
        <w:ind w:firstLine="360"/>
      </w:pPr>
      <w:r w:rsidRPr="00807515">
        <w:t xml:space="preserve">            </w:t>
      </w:r>
      <w:r w:rsidR="00806B2C" w:rsidRPr="00807515">
        <w:tab/>
      </w:r>
      <w:r w:rsidR="00806B2C" w:rsidRPr="00807515">
        <w:tab/>
      </w:r>
      <w:r w:rsidR="00806B2C" w:rsidRPr="00807515">
        <w:tab/>
      </w:r>
      <w:r w:rsidRPr="00807515">
        <w:t xml:space="preserve"> </w:t>
      </w:r>
    </w:p>
    <w:sectPr w:rsidR="009F4794" w:rsidRPr="00807515" w:rsidSect="00987E1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9F9E7" w14:textId="77777777" w:rsidR="00BA5576" w:rsidRDefault="00BA5576" w:rsidP="003D33AF">
      <w:pPr>
        <w:spacing w:after="0" w:line="240" w:lineRule="auto"/>
      </w:pPr>
      <w:r>
        <w:separator/>
      </w:r>
    </w:p>
  </w:endnote>
  <w:endnote w:type="continuationSeparator" w:id="0">
    <w:p w14:paraId="23C03B09" w14:textId="77777777" w:rsidR="00BA5576" w:rsidRDefault="00BA5576" w:rsidP="003D33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Nimbus Roman No9 L">
    <w:altName w:val="Times New Roman"/>
    <w:panose1 w:val="00000000000000000000"/>
    <w:charset w:val="EE"/>
    <w:family w:val="roman"/>
    <w:notTrueType/>
    <w:pitch w:val="variable"/>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33454"/>
      <w:docPartObj>
        <w:docPartGallery w:val="Page Numbers (Bottom of Page)"/>
        <w:docPartUnique/>
      </w:docPartObj>
    </w:sdtPr>
    <w:sdtEndPr>
      <w:rPr>
        <w:rFonts w:ascii="Arial" w:hAnsi="Arial" w:cs="Arial"/>
        <w:sz w:val="20"/>
        <w:szCs w:val="20"/>
      </w:rPr>
    </w:sdtEndPr>
    <w:sdtContent>
      <w:p w14:paraId="7272CBB9" w14:textId="77777777" w:rsidR="00243D90" w:rsidRPr="00243D90" w:rsidRDefault="00E6003D">
        <w:pPr>
          <w:pStyle w:val="Stopka"/>
          <w:jc w:val="center"/>
          <w:rPr>
            <w:rFonts w:ascii="Arial" w:hAnsi="Arial" w:cs="Arial"/>
            <w:sz w:val="20"/>
            <w:szCs w:val="20"/>
          </w:rPr>
        </w:pPr>
        <w:r w:rsidRPr="00243D90">
          <w:rPr>
            <w:rFonts w:ascii="Arial" w:hAnsi="Arial" w:cs="Arial"/>
            <w:sz w:val="20"/>
            <w:szCs w:val="20"/>
          </w:rPr>
          <w:fldChar w:fldCharType="begin"/>
        </w:r>
        <w:r w:rsidR="00243D90" w:rsidRPr="00243D90">
          <w:rPr>
            <w:rFonts w:ascii="Arial" w:hAnsi="Arial" w:cs="Arial"/>
            <w:sz w:val="20"/>
            <w:szCs w:val="20"/>
          </w:rPr>
          <w:instrText xml:space="preserve"> PAGE   \* MERGEFORMAT </w:instrText>
        </w:r>
        <w:r w:rsidRPr="00243D90">
          <w:rPr>
            <w:rFonts w:ascii="Arial" w:hAnsi="Arial" w:cs="Arial"/>
            <w:sz w:val="20"/>
            <w:szCs w:val="20"/>
          </w:rPr>
          <w:fldChar w:fldCharType="separate"/>
        </w:r>
        <w:r w:rsidR="007A66E1">
          <w:rPr>
            <w:rFonts w:ascii="Arial" w:hAnsi="Arial" w:cs="Arial"/>
            <w:noProof/>
            <w:sz w:val="20"/>
            <w:szCs w:val="20"/>
          </w:rPr>
          <w:t>6</w:t>
        </w:r>
        <w:r w:rsidRPr="00243D90">
          <w:rPr>
            <w:rFonts w:ascii="Arial" w:hAnsi="Arial" w:cs="Arial"/>
            <w:sz w:val="20"/>
            <w:szCs w:val="20"/>
          </w:rPr>
          <w:fldChar w:fldCharType="end"/>
        </w:r>
      </w:p>
    </w:sdtContent>
  </w:sdt>
  <w:p w14:paraId="38FE6275" w14:textId="77777777" w:rsidR="00100139" w:rsidRDefault="00100139" w:rsidP="00100139">
    <w:pPr>
      <w:pStyle w:val="Stopka"/>
      <w:ind w:lef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60FFB1" w14:textId="77777777" w:rsidR="00BA5576" w:rsidRDefault="00BA5576" w:rsidP="003D33AF">
      <w:pPr>
        <w:spacing w:after="0" w:line="240" w:lineRule="auto"/>
      </w:pPr>
      <w:r>
        <w:separator/>
      </w:r>
    </w:p>
  </w:footnote>
  <w:footnote w:type="continuationSeparator" w:id="0">
    <w:p w14:paraId="02DA4471" w14:textId="77777777" w:rsidR="00BA5576" w:rsidRDefault="00BA5576" w:rsidP="003D33AF">
      <w:pPr>
        <w:spacing w:after="0" w:line="240" w:lineRule="auto"/>
      </w:pPr>
      <w:r>
        <w:continuationSeparator/>
      </w:r>
    </w:p>
  </w:footnote>
  <w:footnote w:id="1">
    <w:p w14:paraId="2BBBB51D" w14:textId="5DCFDFAD" w:rsidR="00F52DD7" w:rsidRDefault="00F52DD7">
      <w:pPr>
        <w:pStyle w:val="Tekstprzypisudolnego"/>
      </w:pPr>
      <w:r>
        <w:rPr>
          <w:rStyle w:val="Odwoanieprzypisudolnego"/>
        </w:rPr>
        <w:footnoteRef/>
      </w:r>
      <w:r>
        <w:t xml:space="preserve">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E3667" w14:textId="51F38E35" w:rsidR="00C64868" w:rsidRDefault="001F3662" w:rsidP="007851F6">
    <w:pPr>
      <w:pStyle w:val="Nagwek"/>
    </w:pPr>
    <w:r w:rsidRPr="001F3662">
      <w:rPr>
        <w:rFonts w:ascii="Calibri" w:eastAsia="Calibri" w:hAnsi="Calibri" w:cs="Arial"/>
        <w:noProof/>
      </w:rPr>
      <w:drawing>
        <wp:inline distT="0" distB="0" distL="0" distR="0" wp14:anchorId="2B14EADF" wp14:editId="1258E7CB">
          <wp:extent cx="5760720" cy="708025"/>
          <wp:effectExtent l="0" t="0" r="0" b="0"/>
          <wp:docPr id="280585598" name="Obraz 280585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8025"/>
                  </a:xfrm>
                  <a:prstGeom prst="rect">
                    <a:avLst/>
                  </a:prstGeom>
                  <a:noFill/>
                </pic:spPr>
              </pic:pic>
            </a:graphicData>
          </a:graphic>
        </wp:inline>
      </w:drawing>
    </w:r>
  </w:p>
  <w:p w14:paraId="78C9FD6F" w14:textId="77777777" w:rsidR="00C64868" w:rsidRDefault="00C64868" w:rsidP="00C64868">
    <w:pPr>
      <w:pStyle w:val="Nagwek"/>
      <w:rPr>
        <w:sz w:val="18"/>
        <w:szCs w:val="18"/>
      </w:rPr>
    </w:pPr>
  </w:p>
  <w:p w14:paraId="780C7A5D" w14:textId="77777777" w:rsidR="00733655" w:rsidRDefault="007336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CA0EFE20"/>
    <w:name w:val="WW8Num2"/>
    <w:lvl w:ilvl="0">
      <w:start w:val="1"/>
      <w:numFmt w:val="decimal"/>
      <w:lvlText w:val="%1."/>
      <w:lvlJc w:val="left"/>
      <w:pPr>
        <w:tabs>
          <w:tab w:val="num" w:pos="-720"/>
        </w:tabs>
        <w:ind w:left="360" w:hanging="360"/>
      </w:pPr>
      <w:rPr>
        <w:b w:val="0"/>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1080" w:hanging="360"/>
      </w:pPr>
      <w:rPr>
        <w:rFonts w:ascii="Symbol" w:hAnsi="Symbol" w:cs="Symbol"/>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0"/>
        </w:tabs>
        <w:ind w:left="1068" w:hanging="360"/>
      </w:pPr>
    </w:lvl>
  </w:abstractNum>
  <w:abstractNum w:abstractNumId="3" w15:restartNumberingAfterBreak="0">
    <w:nsid w:val="00000005"/>
    <w:multiLevelType w:val="singleLevel"/>
    <w:tmpl w:val="42701550"/>
    <w:name w:val="WW8Num5"/>
    <w:lvl w:ilvl="0">
      <w:start w:val="1"/>
      <w:numFmt w:val="decimal"/>
      <w:lvlText w:val="%1."/>
      <w:lvlJc w:val="left"/>
      <w:pPr>
        <w:tabs>
          <w:tab w:val="num" w:pos="357"/>
        </w:tabs>
        <w:ind w:left="357" w:hanging="357"/>
      </w:pPr>
      <w:rPr>
        <w:b w:val="0"/>
      </w:rPr>
    </w:lvl>
  </w:abstractNum>
  <w:abstractNum w:abstractNumId="4" w15:restartNumberingAfterBreak="0">
    <w:nsid w:val="00000006"/>
    <w:multiLevelType w:val="multilevel"/>
    <w:tmpl w:val="B47C6DFE"/>
    <w:lvl w:ilvl="0">
      <w:start w:val="1"/>
      <w:numFmt w:val="decimal"/>
      <w:lvlText w:val="%1."/>
      <w:lvlJc w:val="left"/>
      <w:pPr>
        <w:tabs>
          <w:tab w:val="num" w:pos="0"/>
        </w:tabs>
        <w:ind w:left="360" w:hanging="360"/>
      </w:pPr>
      <w:rPr>
        <w:b w:val="0"/>
      </w:rPr>
    </w:lvl>
    <w:lvl w:ilvl="1">
      <w:start w:val="1"/>
      <w:numFmt w:val="lowerLetter"/>
      <w:lvlText w:val="%2."/>
      <w:lvlJc w:val="left"/>
      <w:pPr>
        <w:ind w:left="1440" w:hanging="360"/>
      </w:pPr>
      <w:rPr>
        <w:rFonts w:hint="default"/>
      </w:rPr>
    </w:lvl>
    <w:lvl w:ilvl="2">
      <w:start w:val="1"/>
      <w:numFmt w:val="decimal"/>
      <w:lvlText w:val="%3)"/>
      <w:lvlJc w:val="left"/>
      <w:pPr>
        <w:ind w:left="2340" w:hanging="36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07"/>
    <w:multiLevelType w:val="multilevel"/>
    <w:tmpl w:val="FE629FF4"/>
    <w:name w:val="WW8Num7"/>
    <w:lvl w:ilvl="0">
      <w:start w:val="1"/>
      <w:numFmt w:val="decimal"/>
      <w:lvlText w:val="%1."/>
      <w:lvlJc w:val="left"/>
      <w:pPr>
        <w:tabs>
          <w:tab w:val="num" w:pos="-36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8"/>
    <w:multiLevelType w:val="singleLevel"/>
    <w:tmpl w:val="86EA4D8C"/>
    <w:name w:val="WW8Num8"/>
    <w:lvl w:ilvl="0">
      <w:start w:val="1"/>
      <w:numFmt w:val="decimal"/>
      <w:lvlText w:val="%1."/>
      <w:lvlJc w:val="left"/>
      <w:pPr>
        <w:tabs>
          <w:tab w:val="num" w:pos="720"/>
        </w:tabs>
        <w:ind w:left="720" w:hanging="360"/>
      </w:pPr>
      <w:rPr>
        <w:b w:val="0"/>
      </w:rPr>
    </w:lvl>
  </w:abstractNum>
  <w:abstractNum w:abstractNumId="7" w15:restartNumberingAfterBreak="0">
    <w:nsid w:val="00000009"/>
    <w:multiLevelType w:val="singleLevel"/>
    <w:tmpl w:val="04150011"/>
    <w:lvl w:ilvl="0">
      <w:start w:val="1"/>
      <w:numFmt w:val="decimal"/>
      <w:lvlText w:val="%1)"/>
      <w:lvlJc w:val="left"/>
      <w:pPr>
        <w:ind w:left="720" w:hanging="360"/>
      </w:pPr>
      <w:rPr>
        <w:b w:val="0"/>
      </w:rPr>
    </w:lvl>
  </w:abstractNum>
  <w:abstractNum w:abstractNumId="8" w15:restartNumberingAfterBreak="0">
    <w:nsid w:val="0000000A"/>
    <w:multiLevelType w:val="singleLevel"/>
    <w:tmpl w:val="396C4F80"/>
    <w:name w:val="WW8Num10"/>
    <w:lvl w:ilvl="0">
      <w:start w:val="1"/>
      <w:numFmt w:val="decimal"/>
      <w:lvlText w:val="%1."/>
      <w:lvlJc w:val="left"/>
      <w:pPr>
        <w:tabs>
          <w:tab w:val="num" w:pos="0"/>
        </w:tabs>
        <w:ind w:left="360" w:hanging="360"/>
      </w:pPr>
      <w:rPr>
        <w:b w:val="0"/>
      </w:rPr>
    </w:lvl>
  </w:abstractNum>
  <w:abstractNum w:abstractNumId="9" w15:restartNumberingAfterBreak="0">
    <w:nsid w:val="0000000B"/>
    <w:multiLevelType w:val="singleLevel"/>
    <w:tmpl w:val="0000000B"/>
    <w:name w:val="WW8Num11"/>
    <w:lvl w:ilvl="0">
      <w:start w:val="1"/>
      <w:numFmt w:val="decimal"/>
      <w:lvlText w:val="%1)"/>
      <w:lvlJc w:val="left"/>
      <w:pPr>
        <w:tabs>
          <w:tab w:val="num" w:pos="0"/>
        </w:tabs>
        <w:ind w:left="720" w:hanging="360"/>
      </w:pPr>
    </w:lvl>
  </w:abstractNum>
  <w:abstractNum w:abstractNumId="10" w15:restartNumberingAfterBreak="0">
    <w:nsid w:val="03FE5E6E"/>
    <w:multiLevelType w:val="hybridMultilevel"/>
    <w:tmpl w:val="FFFFFFFF"/>
    <w:lvl w:ilvl="0" w:tplc="04150011">
      <w:start w:val="1"/>
      <w:numFmt w:val="decimal"/>
      <w:lvlText w:val="%1)"/>
      <w:lvlJc w:val="left"/>
      <w:pPr>
        <w:tabs>
          <w:tab w:val="num" w:pos="720"/>
        </w:tabs>
        <w:ind w:left="720" w:hanging="360"/>
      </w:pPr>
      <w:rPr>
        <w:rFonts w:cs="Times New Roman" w:hint="default"/>
      </w:rPr>
    </w:lvl>
    <w:lvl w:ilvl="1" w:tplc="FA1EFC06">
      <w:start w:val="1"/>
      <w:numFmt w:val="decimal"/>
      <w:lvlText w:val="%2."/>
      <w:lvlJc w:val="left"/>
      <w:pPr>
        <w:tabs>
          <w:tab w:val="num" w:pos="1440"/>
        </w:tabs>
        <w:ind w:left="1440" w:hanging="360"/>
      </w:pPr>
      <w:rPr>
        <w:rFonts w:ascii="Arial" w:eastAsia="Times New Roman" w:hAnsi="Arial" w:cs="Arial" w:hint="default"/>
      </w:rPr>
    </w:lvl>
    <w:lvl w:ilvl="2" w:tplc="2BFA94A2">
      <w:start w:val="1"/>
      <w:numFmt w:val="lowerLetter"/>
      <w:lvlText w:val="%3."/>
      <w:lvlJc w:val="right"/>
      <w:pPr>
        <w:tabs>
          <w:tab w:val="num" w:pos="2160"/>
        </w:tabs>
        <w:ind w:left="2160" w:hanging="180"/>
      </w:pPr>
      <w:rPr>
        <w:rFonts w:ascii="Arial" w:eastAsia="TimesNewRoman" w:hAnsi="Arial" w:cs="Arial"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8402599"/>
    <w:multiLevelType w:val="hybridMultilevel"/>
    <w:tmpl w:val="8E666272"/>
    <w:lvl w:ilvl="0" w:tplc="041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 w15:restartNumberingAfterBreak="0">
    <w:nsid w:val="09F6652B"/>
    <w:multiLevelType w:val="hybridMultilevel"/>
    <w:tmpl w:val="40486F1A"/>
    <w:lvl w:ilvl="0" w:tplc="04150011">
      <w:start w:val="1"/>
      <w:numFmt w:val="decimal"/>
      <w:lvlText w:val="%1)"/>
      <w:lvlJc w:val="left"/>
      <w:pPr>
        <w:ind w:left="720" w:hanging="360"/>
      </w:pPr>
    </w:lvl>
    <w:lvl w:ilvl="1" w:tplc="08C2697A">
      <w:start w:val="1"/>
      <w:numFmt w:val="lowerLetter"/>
      <w:lvlText w:val="%2)"/>
      <w:lvlJc w:val="left"/>
      <w:pPr>
        <w:ind w:left="1440" w:hanging="360"/>
      </w:pPr>
      <w:rPr>
        <w:rFonts w:hint="default"/>
      </w:rPr>
    </w:lvl>
    <w:lvl w:ilvl="2" w:tplc="DF3447B4">
      <w:start w:val="1"/>
      <w:numFmt w:val="decimal"/>
      <w:lvlText w:val="%3."/>
      <w:lvlJc w:val="left"/>
      <w:pPr>
        <w:ind w:left="2770" w:hanging="360"/>
      </w:pPr>
      <w:rPr>
        <w:rFonts w:hint="default"/>
        <w:b w:val="0"/>
        <w:color w:val="000000"/>
        <w:sz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7562A6"/>
    <w:multiLevelType w:val="hybridMultilevel"/>
    <w:tmpl w:val="D982F406"/>
    <w:lvl w:ilvl="0" w:tplc="934AE0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D270589"/>
    <w:multiLevelType w:val="hybridMultilevel"/>
    <w:tmpl w:val="4432BBD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9042BA"/>
    <w:multiLevelType w:val="multilevel"/>
    <w:tmpl w:val="39AE4BC8"/>
    <w:lvl w:ilvl="0">
      <w:start w:val="1"/>
      <w:numFmt w:val="lowerLetter"/>
      <w:lvlText w:val="%1)"/>
      <w:lvlJc w:val="left"/>
      <w:pPr>
        <w:tabs>
          <w:tab w:val="num" w:pos="360"/>
        </w:tabs>
        <w:ind w:left="720" w:hanging="360"/>
      </w:pPr>
      <w:rPr>
        <w:rFonts w:ascii="Arial" w:eastAsiaTheme="minorHAnsi" w:hAnsi="Arial" w:cs="Arial"/>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1EA72D88"/>
    <w:multiLevelType w:val="hybridMultilevel"/>
    <w:tmpl w:val="0770C4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188287F"/>
    <w:multiLevelType w:val="hybridMultilevel"/>
    <w:tmpl w:val="AF42ED70"/>
    <w:lvl w:ilvl="0" w:tplc="84A8808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917B46"/>
    <w:multiLevelType w:val="hybridMultilevel"/>
    <w:tmpl w:val="8CF29128"/>
    <w:lvl w:ilvl="0" w:tplc="7C983E68">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23D408A"/>
    <w:multiLevelType w:val="multilevel"/>
    <w:tmpl w:val="F0DE2252"/>
    <w:lvl w:ilvl="0">
      <w:start w:val="1"/>
      <w:numFmt w:val="decimal"/>
      <w:lvlText w:val="%1."/>
      <w:lvlJc w:val="left"/>
      <w:pPr>
        <w:tabs>
          <w:tab w:val="num" w:pos="0"/>
        </w:tabs>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5531D32"/>
    <w:multiLevelType w:val="hybridMultilevel"/>
    <w:tmpl w:val="48E4C1BC"/>
    <w:lvl w:ilvl="0" w:tplc="C2862F7A">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27214520"/>
    <w:multiLevelType w:val="hybridMultilevel"/>
    <w:tmpl w:val="FFFFFFFF"/>
    <w:lvl w:ilvl="0" w:tplc="F612C3A4">
      <w:start w:val="1"/>
      <w:numFmt w:val="lowerLetter"/>
      <w:lvlText w:val="%1)"/>
      <w:lvlJc w:val="left"/>
      <w:pPr>
        <w:tabs>
          <w:tab w:val="num" w:pos="1200"/>
        </w:tabs>
        <w:ind w:left="1200" w:hanging="360"/>
      </w:pPr>
      <w:rPr>
        <w:rFonts w:ascii="Times New Roman" w:eastAsia="Times New Roman" w:hAnsi="Times New Roman" w:cs="Times New Roman" w:hint="default"/>
        <w:b w:val="0"/>
        <w:i w:val="0"/>
      </w:rPr>
    </w:lvl>
    <w:lvl w:ilvl="1" w:tplc="58F62904">
      <w:start w:val="1"/>
      <w:numFmt w:val="decimal"/>
      <w:lvlText w:val="%2)"/>
      <w:lvlJc w:val="left"/>
      <w:pPr>
        <w:tabs>
          <w:tab w:val="num" w:pos="1560"/>
        </w:tabs>
        <w:ind w:left="1560" w:hanging="360"/>
      </w:pPr>
      <w:rPr>
        <w:rFonts w:cs="Times New Roman"/>
        <w:b w:val="0"/>
        <w:i w:val="0"/>
      </w:rPr>
    </w:lvl>
    <w:lvl w:ilvl="2" w:tplc="FFFFFFFF">
      <w:start w:val="1"/>
      <w:numFmt w:val="bullet"/>
      <w:lvlText w:val=""/>
      <w:lvlJc w:val="left"/>
      <w:pPr>
        <w:tabs>
          <w:tab w:val="num" w:pos="2460"/>
        </w:tabs>
        <w:ind w:left="2460" w:hanging="360"/>
      </w:pPr>
      <w:rPr>
        <w:rFonts w:ascii="Symbol" w:hAnsi="Symbol" w:hint="default"/>
        <w:b w:val="0"/>
        <w:i w:val="0"/>
      </w:rPr>
    </w:lvl>
    <w:lvl w:ilvl="3" w:tplc="15DAD188">
      <w:start w:val="1"/>
      <w:numFmt w:val="decimal"/>
      <w:lvlText w:val="%4."/>
      <w:lvlJc w:val="left"/>
      <w:pPr>
        <w:tabs>
          <w:tab w:val="num" w:pos="3000"/>
        </w:tabs>
        <w:ind w:left="3000" w:hanging="360"/>
      </w:pPr>
      <w:rPr>
        <w:rFonts w:cs="Times New Roman"/>
        <w:color w:val="auto"/>
      </w:rPr>
    </w:lvl>
    <w:lvl w:ilvl="4" w:tplc="FFFFFFFF">
      <w:start w:val="1"/>
      <w:numFmt w:val="lowerLetter"/>
      <w:lvlText w:val="%5."/>
      <w:lvlJc w:val="left"/>
      <w:pPr>
        <w:tabs>
          <w:tab w:val="num" w:pos="3720"/>
        </w:tabs>
        <w:ind w:left="3720" w:hanging="360"/>
      </w:pPr>
      <w:rPr>
        <w:rFonts w:cs="Times New Roman"/>
      </w:rPr>
    </w:lvl>
    <w:lvl w:ilvl="5" w:tplc="FFFFFFFF">
      <w:start w:val="1"/>
      <w:numFmt w:val="lowerRoman"/>
      <w:lvlText w:val="%6."/>
      <w:lvlJc w:val="right"/>
      <w:pPr>
        <w:tabs>
          <w:tab w:val="num" w:pos="4440"/>
        </w:tabs>
        <w:ind w:left="4440" w:hanging="180"/>
      </w:pPr>
      <w:rPr>
        <w:rFonts w:cs="Times New Roman"/>
      </w:rPr>
    </w:lvl>
    <w:lvl w:ilvl="6" w:tplc="FFFFFFFF">
      <w:start w:val="1"/>
      <w:numFmt w:val="decimal"/>
      <w:lvlText w:val="%7."/>
      <w:lvlJc w:val="left"/>
      <w:pPr>
        <w:tabs>
          <w:tab w:val="num" w:pos="5160"/>
        </w:tabs>
        <w:ind w:left="5160" w:hanging="360"/>
      </w:pPr>
      <w:rPr>
        <w:rFonts w:cs="Times New Roman"/>
      </w:rPr>
    </w:lvl>
    <w:lvl w:ilvl="7" w:tplc="FFFFFFFF">
      <w:start w:val="1"/>
      <w:numFmt w:val="lowerLetter"/>
      <w:lvlText w:val="%8."/>
      <w:lvlJc w:val="left"/>
      <w:pPr>
        <w:tabs>
          <w:tab w:val="num" w:pos="5880"/>
        </w:tabs>
        <w:ind w:left="5880" w:hanging="360"/>
      </w:pPr>
      <w:rPr>
        <w:rFonts w:cs="Times New Roman"/>
      </w:rPr>
    </w:lvl>
    <w:lvl w:ilvl="8" w:tplc="FFFFFFFF">
      <w:start w:val="1"/>
      <w:numFmt w:val="lowerRoman"/>
      <w:lvlText w:val="%9."/>
      <w:lvlJc w:val="right"/>
      <w:pPr>
        <w:tabs>
          <w:tab w:val="num" w:pos="6600"/>
        </w:tabs>
        <w:ind w:left="6600" w:hanging="180"/>
      </w:pPr>
      <w:rPr>
        <w:rFonts w:cs="Times New Roman"/>
      </w:rPr>
    </w:lvl>
  </w:abstractNum>
  <w:abstractNum w:abstractNumId="22" w15:restartNumberingAfterBreak="0">
    <w:nsid w:val="288D51F9"/>
    <w:multiLevelType w:val="hybridMultilevel"/>
    <w:tmpl w:val="FD044312"/>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2AFC3CA8"/>
    <w:multiLevelType w:val="hybridMultilevel"/>
    <w:tmpl w:val="F42CDF3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11">
      <w:start w:val="1"/>
      <w:numFmt w:val="decimal"/>
      <w:lvlText w:val="%7)"/>
      <w:lvlJc w:val="left"/>
      <w:pPr>
        <w:ind w:left="720"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2CD778A3"/>
    <w:multiLevelType w:val="hybridMultilevel"/>
    <w:tmpl w:val="FFFFFFFF"/>
    <w:lvl w:ilvl="0" w:tplc="04150011">
      <w:start w:val="1"/>
      <w:numFmt w:val="decimal"/>
      <w:lvlText w:val="%1)"/>
      <w:lvlJc w:val="left"/>
      <w:pPr>
        <w:tabs>
          <w:tab w:val="num" w:pos="1068"/>
        </w:tabs>
        <w:ind w:left="1068" w:hanging="360"/>
      </w:pPr>
      <w:rPr>
        <w:rFonts w:cs="Times New Roman" w:hint="default"/>
      </w:rPr>
    </w:lvl>
    <w:lvl w:ilvl="1" w:tplc="FA1EFC06">
      <w:start w:val="1"/>
      <w:numFmt w:val="decimal"/>
      <w:lvlText w:val="%2."/>
      <w:lvlJc w:val="left"/>
      <w:pPr>
        <w:tabs>
          <w:tab w:val="num" w:pos="1788"/>
        </w:tabs>
        <w:ind w:left="1788" w:hanging="360"/>
      </w:pPr>
      <w:rPr>
        <w:rFonts w:ascii="Arial" w:eastAsia="Times New Roman" w:hAnsi="Arial" w:cs="Arial" w:hint="default"/>
      </w:rPr>
    </w:lvl>
    <w:lvl w:ilvl="2" w:tplc="2BFA94A2">
      <w:start w:val="1"/>
      <w:numFmt w:val="lowerLetter"/>
      <w:lvlText w:val="%3."/>
      <w:lvlJc w:val="right"/>
      <w:pPr>
        <w:tabs>
          <w:tab w:val="num" w:pos="2508"/>
        </w:tabs>
        <w:ind w:left="2508" w:hanging="180"/>
      </w:pPr>
      <w:rPr>
        <w:rFonts w:ascii="Arial" w:eastAsia="TimesNewRoman" w:hAnsi="Arial" w:cs="Arial" w:hint="default"/>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25" w15:restartNumberingAfterBreak="0">
    <w:nsid w:val="2EC03DCC"/>
    <w:multiLevelType w:val="hybridMultilevel"/>
    <w:tmpl w:val="9B98C56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2F662793"/>
    <w:multiLevelType w:val="hybridMultilevel"/>
    <w:tmpl w:val="6D444486"/>
    <w:lvl w:ilvl="0" w:tplc="85C44A0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7" w15:restartNumberingAfterBreak="0">
    <w:nsid w:val="31F00DF7"/>
    <w:multiLevelType w:val="hybridMultilevel"/>
    <w:tmpl w:val="0804DDF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CB4699"/>
    <w:multiLevelType w:val="hybridMultilevel"/>
    <w:tmpl w:val="9B98C5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8177C1"/>
    <w:multiLevelType w:val="hybridMultilevel"/>
    <w:tmpl w:val="B1C2D4C0"/>
    <w:lvl w:ilvl="0" w:tplc="76F0338A">
      <w:start w:val="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8D92565"/>
    <w:multiLevelType w:val="hybridMultilevel"/>
    <w:tmpl w:val="A40E5C4E"/>
    <w:lvl w:ilvl="0" w:tplc="0A3016DE">
      <w:start w:val="1"/>
      <w:numFmt w:val="decimal"/>
      <w:lvlText w:val="%1."/>
      <w:lvlJc w:val="left"/>
      <w:pPr>
        <w:ind w:left="26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0032BA"/>
    <w:multiLevelType w:val="singleLevel"/>
    <w:tmpl w:val="5EBA68DA"/>
    <w:lvl w:ilvl="0">
      <w:start w:val="1"/>
      <w:numFmt w:val="decimal"/>
      <w:lvlText w:val="%1."/>
      <w:legacy w:legacy="1" w:legacySpace="0" w:legacyIndent="278"/>
      <w:lvlJc w:val="left"/>
      <w:rPr>
        <w:rFonts w:ascii="Arial" w:hAnsi="Arial" w:cs="Arial" w:hint="default"/>
      </w:rPr>
    </w:lvl>
  </w:abstractNum>
  <w:abstractNum w:abstractNumId="32" w15:restartNumberingAfterBreak="0">
    <w:nsid w:val="4CF6487B"/>
    <w:multiLevelType w:val="hybridMultilevel"/>
    <w:tmpl w:val="389C4BB0"/>
    <w:lvl w:ilvl="0" w:tplc="3490C778">
      <w:start w:val="1"/>
      <w:numFmt w:val="lowerLetter"/>
      <w:lvlText w:val="%1)"/>
      <w:lvlJc w:val="left"/>
      <w:pPr>
        <w:ind w:left="1068" w:hanging="360"/>
      </w:pPr>
      <w:rPr>
        <w:color w:val="auto"/>
      </w:rPr>
    </w:lvl>
    <w:lvl w:ilvl="1" w:tplc="08C2697A">
      <w:start w:val="1"/>
      <w:numFmt w:val="lowerLetter"/>
      <w:lvlText w:val="%2)"/>
      <w:lvlJc w:val="left"/>
      <w:pPr>
        <w:ind w:left="1788" w:hanging="360"/>
      </w:pPr>
      <w:rPr>
        <w:rFonts w:hint="default"/>
      </w:rPr>
    </w:lvl>
    <w:lvl w:ilvl="2" w:tplc="4394D158">
      <w:start w:val="1"/>
      <w:numFmt w:val="decimal"/>
      <w:lvlText w:val="%3."/>
      <w:lvlJc w:val="left"/>
      <w:pPr>
        <w:ind w:left="2688" w:hanging="360"/>
      </w:pPr>
      <w:rPr>
        <w:rFonts w:hint="default"/>
      </w:rPr>
    </w:lvl>
    <w:lvl w:ilvl="3" w:tplc="D6EEFD9C">
      <w:start w:val="1"/>
      <w:numFmt w:val="decimal"/>
      <w:lvlText w:val="%4)"/>
      <w:lvlJc w:val="left"/>
      <w:pPr>
        <w:ind w:left="3228" w:hanging="360"/>
      </w:pPr>
      <w:rPr>
        <w:rFonts w:hint="default"/>
      </w:r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4E183963"/>
    <w:multiLevelType w:val="multilevel"/>
    <w:tmpl w:val="51742B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50EA7065"/>
    <w:multiLevelType w:val="hybridMultilevel"/>
    <w:tmpl w:val="31585724"/>
    <w:lvl w:ilvl="0" w:tplc="95CAF5FA">
      <w:start w:val="1"/>
      <w:numFmt w:val="decimal"/>
      <w:lvlText w:val="%1."/>
      <w:lvlJc w:val="left"/>
      <w:pPr>
        <w:tabs>
          <w:tab w:val="num" w:pos="360"/>
        </w:tabs>
        <w:ind w:left="1080" w:hanging="360"/>
      </w:pPr>
      <w:rPr>
        <w:rFonts w:hint="default"/>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5" w15:restartNumberingAfterBreak="0">
    <w:nsid w:val="5ACF0EC7"/>
    <w:multiLevelType w:val="hybridMultilevel"/>
    <w:tmpl w:val="FFFFFFFF"/>
    <w:lvl w:ilvl="0" w:tplc="FFFFFFFF">
      <w:start w:val="1"/>
      <w:numFmt w:val="decimal"/>
      <w:lvlText w:val="%1)"/>
      <w:lvlJc w:val="left"/>
      <w:pPr>
        <w:tabs>
          <w:tab w:val="num" w:pos="786"/>
        </w:tabs>
        <w:ind w:left="786" w:hanging="360"/>
      </w:pPr>
      <w:rPr>
        <w:rFonts w:cs="Times New Roman" w:hint="default"/>
        <w:i w:val="0"/>
      </w:rPr>
    </w:lvl>
    <w:lvl w:ilvl="1" w:tplc="FFFFFFFF" w:tentative="1">
      <w:start w:val="1"/>
      <w:numFmt w:val="lowerLetter"/>
      <w:lvlText w:val="%2."/>
      <w:lvlJc w:val="left"/>
      <w:pPr>
        <w:tabs>
          <w:tab w:val="num" w:pos="1506"/>
        </w:tabs>
        <w:ind w:left="1506" w:hanging="360"/>
      </w:pPr>
      <w:rPr>
        <w:rFonts w:cs="Times New Roman"/>
      </w:rPr>
    </w:lvl>
    <w:lvl w:ilvl="2" w:tplc="FFFFFFFF">
      <w:start w:val="1"/>
      <w:numFmt w:val="lowerRoman"/>
      <w:lvlText w:val="%3."/>
      <w:lvlJc w:val="right"/>
      <w:pPr>
        <w:tabs>
          <w:tab w:val="num" w:pos="2226"/>
        </w:tabs>
        <w:ind w:left="2226" w:hanging="180"/>
      </w:pPr>
      <w:rPr>
        <w:rFonts w:cs="Times New Roman"/>
      </w:rPr>
    </w:lvl>
    <w:lvl w:ilvl="3" w:tplc="FFFFFFFF" w:tentative="1">
      <w:start w:val="1"/>
      <w:numFmt w:val="decimal"/>
      <w:lvlText w:val="%4."/>
      <w:lvlJc w:val="left"/>
      <w:pPr>
        <w:tabs>
          <w:tab w:val="num" w:pos="2946"/>
        </w:tabs>
        <w:ind w:left="2946" w:hanging="360"/>
      </w:pPr>
      <w:rPr>
        <w:rFonts w:cs="Times New Roman"/>
      </w:rPr>
    </w:lvl>
    <w:lvl w:ilvl="4" w:tplc="FFFFFFFF" w:tentative="1">
      <w:start w:val="1"/>
      <w:numFmt w:val="lowerLetter"/>
      <w:lvlText w:val="%5."/>
      <w:lvlJc w:val="left"/>
      <w:pPr>
        <w:tabs>
          <w:tab w:val="num" w:pos="3666"/>
        </w:tabs>
        <w:ind w:left="3666" w:hanging="360"/>
      </w:pPr>
      <w:rPr>
        <w:rFonts w:cs="Times New Roman"/>
      </w:rPr>
    </w:lvl>
    <w:lvl w:ilvl="5" w:tplc="FFFFFFFF" w:tentative="1">
      <w:start w:val="1"/>
      <w:numFmt w:val="lowerRoman"/>
      <w:lvlText w:val="%6."/>
      <w:lvlJc w:val="right"/>
      <w:pPr>
        <w:tabs>
          <w:tab w:val="num" w:pos="4386"/>
        </w:tabs>
        <w:ind w:left="4386" w:hanging="180"/>
      </w:pPr>
      <w:rPr>
        <w:rFonts w:cs="Times New Roman"/>
      </w:rPr>
    </w:lvl>
    <w:lvl w:ilvl="6" w:tplc="FFFFFFFF" w:tentative="1">
      <w:start w:val="1"/>
      <w:numFmt w:val="decimal"/>
      <w:lvlText w:val="%7."/>
      <w:lvlJc w:val="left"/>
      <w:pPr>
        <w:tabs>
          <w:tab w:val="num" w:pos="5106"/>
        </w:tabs>
        <w:ind w:left="5106" w:hanging="360"/>
      </w:pPr>
      <w:rPr>
        <w:rFonts w:cs="Times New Roman"/>
      </w:rPr>
    </w:lvl>
    <w:lvl w:ilvl="7" w:tplc="FFFFFFFF" w:tentative="1">
      <w:start w:val="1"/>
      <w:numFmt w:val="lowerLetter"/>
      <w:lvlText w:val="%8."/>
      <w:lvlJc w:val="left"/>
      <w:pPr>
        <w:tabs>
          <w:tab w:val="num" w:pos="5826"/>
        </w:tabs>
        <w:ind w:left="5826" w:hanging="360"/>
      </w:pPr>
      <w:rPr>
        <w:rFonts w:cs="Times New Roman"/>
      </w:rPr>
    </w:lvl>
    <w:lvl w:ilvl="8" w:tplc="FFFFFFFF" w:tentative="1">
      <w:start w:val="1"/>
      <w:numFmt w:val="lowerRoman"/>
      <w:lvlText w:val="%9."/>
      <w:lvlJc w:val="right"/>
      <w:pPr>
        <w:tabs>
          <w:tab w:val="num" w:pos="6546"/>
        </w:tabs>
        <w:ind w:left="6546" w:hanging="180"/>
      </w:pPr>
      <w:rPr>
        <w:rFonts w:cs="Times New Roman"/>
      </w:rPr>
    </w:lvl>
  </w:abstractNum>
  <w:abstractNum w:abstractNumId="36" w15:restartNumberingAfterBreak="0">
    <w:nsid w:val="6A3E2A26"/>
    <w:multiLevelType w:val="hybridMultilevel"/>
    <w:tmpl w:val="FFFFFFFF"/>
    <w:lvl w:ilvl="0" w:tplc="0415000F">
      <w:start w:val="1"/>
      <w:numFmt w:val="decimal"/>
      <w:lvlText w:val="%1."/>
      <w:lvlJc w:val="left"/>
      <w:pPr>
        <w:tabs>
          <w:tab w:val="num" w:pos="360"/>
        </w:tabs>
        <w:ind w:left="360" w:hanging="360"/>
      </w:pPr>
      <w:rPr>
        <w:rFonts w:cs="Times New Roman" w:hint="default"/>
      </w:rPr>
    </w:lvl>
    <w:lvl w:ilvl="1" w:tplc="FA1EFC06">
      <w:start w:val="1"/>
      <w:numFmt w:val="decimal"/>
      <w:lvlText w:val="%2."/>
      <w:lvlJc w:val="left"/>
      <w:pPr>
        <w:tabs>
          <w:tab w:val="num" w:pos="1080"/>
        </w:tabs>
        <w:ind w:left="1080" w:hanging="360"/>
      </w:pPr>
      <w:rPr>
        <w:rFonts w:ascii="Arial" w:eastAsia="Times New Roman" w:hAnsi="Arial"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7" w15:restartNumberingAfterBreak="0">
    <w:nsid w:val="6A8D5EB4"/>
    <w:multiLevelType w:val="hybridMultilevel"/>
    <w:tmpl w:val="2F182DBE"/>
    <w:lvl w:ilvl="0" w:tplc="1F94C2B0">
      <w:start w:val="1"/>
      <w:numFmt w:val="decimal"/>
      <w:lvlText w:val="%1)"/>
      <w:lvlJc w:val="left"/>
      <w:pPr>
        <w:ind w:left="360" w:hanging="360"/>
      </w:pPr>
      <w:rPr>
        <w:rFonts w:ascii="Arial" w:hAnsi="Arial" w:cs="Arial" w:hint="default"/>
      </w:rPr>
    </w:lvl>
    <w:lvl w:ilvl="1" w:tplc="FA1EFC06">
      <w:start w:val="1"/>
      <w:numFmt w:val="decimal"/>
      <w:lvlText w:val="%2."/>
      <w:lvlJc w:val="left"/>
      <w:pPr>
        <w:tabs>
          <w:tab w:val="num" w:pos="1080"/>
        </w:tabs>
        <w:ind w:left="1080" w:hanging="360"/>
      </w:pPr>
      <w:rPr>
        <w:rFonts w:ascii="Arial" w:eastAsia="Times New Roman" w:hAnsi="Arial"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74E414AF"/>
    <w:multiLevelType w:val="hybridMultilevel"/>
    <w:tmpl w:val="8602A1EA"/>
    <w:lvl w:ilvl="0" w:tplc="0415000F">
      <w:start w:val="15"/>
      <w:numFmt w:val="decimal"/>
      <w:lvlText w:val="%1."/>
      <w:lvlJc w:val="left"/>
      <w:pPr>
        <w:ind w:left="360" w:hanging="360"/>
      </w:pPr>
      <w:rPr>
        <w:rFonts w:hint="default"/>
      </w:rPr>
    </w:lvl>
    <w:lvl w:ilvl="1" w:tplc="762C105E">
      <w:start w:val="1"/>
      <w:numFmt w:val="lowerLetter"/>
      <w:lvlText w:val="%2)"/>
      <w:lvlJc w:val="left"/>
      <w:pPr>
        <w:ind w:left="1080" w:hanging="360"/>
      </w:pPr>
      <w:rPr>
        <w:rFonts w:ascii="Arial" w:eastAsia="Times New Roman" w:hAnsi="Arial" w:cs="Arial" w:hint="default"/>
      </w:rPr>
    </w:lvl>
    <w:lvl w:ilvl="2" w:tplc="04150017">
      <w:start w:val="1"/>
      <w:numFmt w:val="lowerLetter"/>
      <w:lvlText w:val="%3)"/>
      <w:lvlJc w:val="left"/>
      <w:pPr>
        <w:ind w:left="1800" w:hanging="180"/>
      </w:pPr>
    </w:lvl>
    <w:lvl w:ilvl="3" w:tplc="199CFA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7C34A4B"/>
    <w:multiLevelType w:val="hybridMultilevel"/>
    <w:tmpl w:val="FFFFFFFF"/>
    <w:lvl w:ilvl="0" w:tplc="04150011">
      <w:start w:val="1"/>
      <w:numFmt w:val="decimal"/>
      <w:lvlText w:val="%1)"/>
      <w:lvlJc w:val="left"/>
      <w:pPr>
        <w:ind w:left="993" w:hanging="360"/>
      </w:pPr>
      <w:rPr>
        <w:rFonts w:cs="Times New Roman" w:hint="default"/>
      </w:rPr>
    </w:lvl>
    <w:lvl w:ilvl="1" w:tplc="FA1EFC06">
      <w:start w:val="1"/>
      <w:numFmt w:val="decimal"/>
      <w:lvlText w:val="%2."/>
      <w:lvlJc w:val="left"/>
      <w:pPr>
        <w:tabs>
          <w:tab w:val="num" w:pos="1713"/>
        </w:tabs>
        <w:ind w:left="1713" w:hanging="360"/>
      </w:pPr>
      <w:rPr>
        <w:rFonts w:ascii="Arial" w:eastAsia="Times New Roman" w:hAnsi="Arial" w:cs="Arial" w:hint="default"/>
      </w:rPr>
    </w:lvl>
    <w:lvl w:ilvl="2" w:tplc="2BFA94A2">
      <w:start w:val="1"/>
      <w:numFmt w:val="lowerLetter"/>
      <w:lvlText w:val="%3."/>
      <w:lvlJc w:val="right"/>
      <w:pPr>
        <w:tabs>
          <w:tab w:val="num" w:pos="2433"/>
        </w:tabs>
        <w:ind w:left="2433" w:hanging="180"/>
      </w:pPr>
      <w:rPr>
        <w:rFonts w:ascii="Arial" w:eastAsia="TimesNewRoman" w:hAnsi="Arial" w:cs="Arial" w:hint="default"/>
      </w:rPr>
    </w:lvl>
    <w:lvl w:ilvl="3" w:tplc="0415000F" w:tentative="1">
      <w:start w:val="1"/>
      <w:numFmt w:val="decimal"/>
      <w:lvlText w:val="%4."/>
      <w:lvlJc w:val="left"/>
      <w:pPr>
        <w:tabs>
          <w:tab w:val="num" w:pos="3153"/>
        </w:tabs>
        <w:ind w:left="3153" w:hanging="360"/>
      </w:pPr>
      <w:rPr>
        <w:rFonts w:cs="Times New Roman"/>
      </w:rPr>
    </w:lvl>
    <w:lvl w:ilvl="4" w:tplc="04150019" w:tentative="1">
      <w:start w:val="1"/>
      <w:numFmt w:val="lowerLetter"/>
      <w:lvlText w:val="%5."/>
      <w:lvlJc w:val="left"/>
      <w:pPr>
        <w:tabs>
          <w:tab w:val="num" w:pos="3873"/>
        </w:tabs>
        <w:ind w:left="3873" w:hanging="360"/>
      </w:pPr>
      <w:rPr>
        <w:rFonts w:cs="Times New Roman"/>
      </w:rPr>
    </w:lvl>
    <w:lvl w:ilvl="5" w:tplc="0415001B" w:tentative="1">
      <w:start w:val="1"/>
      <w:numFmt w:val="lowerRoman"/>
      <w:lvlText w:val="%6."/>
      <w:lvlJc w:val="right"/>
      <w:pPr>
        <w:tabs>
          <w:tab w:val="num" w:pos="4593"/>
        </w:tabs>
        <w:ind w:left="4593" w:hanging="180"/>
      </w:pPr>
      <w:rPr>
        <w:rFonts w:cs="Times New Roman"/>
      </w:rPr>
    </w:lvl>
    <w:lvl w:ilvl="6" w:tplc="0415000F" w:tentative="1">
      <w:start w:val="1"/>
      <w:numFmt w:val="decimal"/>
      <w:lvlText w:val="%7."/>
      <w:lvlJc w:val="left"/>
      <w:pPr>
        <w:tabs>
          <w:tab w:val="num" w:pos="5313"/>
        </w:tabs>
        <w:ind w:left="5313" w:hanging="360"/>
      </w:pPr>
      <w:rPr>
        <w:rFonts w:cs="Times New Roman"/>
      </w:rPr>
    </w:lvl>
    <w:lvl w:ilvl="7" w:tplc="04150019" w:tentative="1">
      <w:start w:val="1"/>
      <w:numFmt w:val="lowerLetter"/>
      <w:lvlText w:val="%8."/>
      <w:lvlJc w:val="left"/>
      <w:pPr>
        <w:tabs>
          <w:tab w:val="num" w:pos="6033"/>
        </w:tabs>
        <w:ind w:left="6033" w:hanging="360"/>
      </w:pPr>
      <w:rPr>
        <w:rFonts w:cs="Times New Roman"/>
      </w:rPr>
    </w:lvl>
    <w:lvl w:ilvl="8" w:tplc="0415001B" w:tentative="1">
      <w:start w:val="1"/>
      <w:numFmt w:val="lowerRoman"/>
      <w:lvlText w:val="%9."/>
      <w:lvlJc w:val="right"/>
      <w:pPr>
        <w:tabs>
          <w:tab w:val="num" w:pos="6753"/>
        </w:tabs>
        <w:ind w:left="6753" w:hanging="180"/>
      </w:pPr>
      <w:rPr>
        <w:rFonts w:cs="Times New Roman"/>
      </w:rPr>
    </w:lvl>
  </w:abstractNum>
  <w:num w:numId="1" w16cid:durableId="276454538">
    <w:abstractNumId w:val="18"/>
  </w:num>
  <w:num w:numId="2" w16cid:durableId="750469741">
    <w:abstractNumId w:val="0"/>
  </w:num>
  <w:num w:numId="3" w16cid:durableId="1914195046">
    <w:abstractNumId w:val="1"/>
  </w:num>
  <w:num w:numId="4" w16cid:durableId="1011644090">
    <w:abstractNumId w:val="2"/>
  </w:num>
  <w:num w:numId="5" w16cid:durableId="1756704214">
    <w:abstractNumId w:val="3"/>
  </w:num>
  <w:num w:numId="6" w16cid:durableId="335151455">
    <w:abstractNumId w:val="4"/>
  </w:num>
  <w:num w:numId="7" w16cid:durableId="692804682">
    <w:abstractNumId w:val="5"/>
  </w:num>
  <w:num w:numId="8" w16cid:durableId="257639012">
    <w:abstractNumId w:val="6"/>
  </w:num>
  <w:num w:numId="9" w16cid:durableId="1892374685">
    <w:abstractNumId w:val="7"/>
  </w:num>
  <w:num w:numId="10" w16cid:durableId="750204153">
    <w:abstractNumId w:val="8"/>
  </w:num>
  <w:num w:numId="11" w16cid:durableId="579489358">
    <w:abstractNumId w:val="9"/>
  </w:num>
  <w:num w:numId="12" w16cid:durableId="1623223193">
    <w:abstractNumId w:val="28"/>
  </w:num>
  <w:num w:numId="13" w16cid:durableId="1688016754">
    <w:abstractNumId w:val="14"/>
  </w:num>
  <w:num w:numId="14" w16cid:durableId="391080196">
    <w:abstractNumId w:val="29"/>
  </w:num>
  <w:num w:numId="15" w16cid:durableId="228467755">
    <w:abstractNumId w:val="16"/>
  </w:num>
  <w:num w:numId="16" w16cid:durableId="509373103">
    <w:abstractNumId w:val="0"/>
    <w:lvlOverride w:ilvl="0">
      <w:startOverride w:val="1"/>
    </w:lvlOverride>
  </w:num>
  <w:num w:numId="17" w16cid:durableId="549463555">
    <w:abstractNumId w:val="3"/>
    <w:lvlOverride w:ilvl="0">
      <w:startOverride w:val="1"/>
    </w:lvlOverride>
  </w:num>
  <w:num w:numId="18" w16cid:durableId="1769619418">
    <w:abstractNumId w:val="4"/>
  </w:num>
  <w:num w:numId="19" w16cid:durableId="10234342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86472987">
    <w:abstractNumId w:val="6"/>
    <w:lvlOverride w:ilvl="0">
      <w:startOverride w:val="1"/>
    </w:lvlOverride>
  </w:num>
  <w:num w:numId="21" w16cid:durableId="838274257">
    <w:abstractNumId w:val="7"/>
  </w:num>
  <w:num w:numId="22" w16cid:durableId="1417248208">
    <w:abstractNumId w:val="15"/>
  </w:num>
  <w:num w:numId="23" w16cid:durableId="1185749603">
    <w:abstractNumId w:val="19"/>
  </w:num>
  <w:num w:numId="24" w16cid:durableId="482888739">
    <w:abstractNumId w:val="27"/>
  </w:num>
  <w:num w:numId="25" w16cid:durableId="1792359517">
    <w:abstractNumId w:val="22"/>
  </w:num>
  <w:num w:numId="26" w16cid:durableId="261570786">
    <w:abstractNumId w:val="26"/>
  </w:num>
  <w:num w:numId="27" w16cid:durableId="1891844525">
    <w:abstractNumId w:val="20"/>
  </w:num>
  <w:num w:numId="28" w16cid:durableId="335770136">
    <w:abstractNumId w:val="13"/>
  </w:num>
  <w:num w:numId="29" w16cid:durableId="327681563">
    <w:abstractNumId w:val="12"/>
  </w:num>
  <w:num w:numId="30" w16cid:durableId="588775875">
    <w:abstractNumId w:val="32"/>
  </w:num>
  <w:num w:numId="31" w16cid:durableId="1429036074">
    <w:abstractNumId w:val="38"/>
  </w:num>
  <w:num w:numId="32" w16cid:durableId="99838728">
    <w:abstractNumId w:val="30"/>
  </w:num>
  <w:num w:numId="33" w16cid:durableId="1343164686">
    <w:abstractNumId w:val="23"/>
  </w:num>
  <w:num w:numId="34" w16cid:durableId="1328707707">
    <w:abstractNumId w:val="17"/>
  </w:num>
  <w:num w:numId="35" w16cid:durableId="272594638">
    <w:abstractNumId w:val="33"/>
  </w:num>
  <w:num w:numId="36" w16cid:durableId="2122871488">
    <w:abstractNumId w:val="34"/>
  </w:num>
  <w:num w:numId="37" w16cid:durableId="29183374">
    <w:abstractNumId w:val="31"/>
  </w:num>
  <w:num w:numId="38" w16cid:durableId="1151681126">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28236749">
    <w:abstractNumId w:val="35"/>
  </w:num>
  <w:num w:numId="40" w16cid:durableId="277563718">
    <w:abstractNumId w:val="11"/>
  </w:num>
  <w:num w:numId="41" w16cid:durableId="2005745450">
    <w:abstractNumId w:val="25"/>
  </w:num>
  <w:num w:numId="42" w16cid:durableId="1530796904">
    <w:abstractNumId w:val="39"/>
  </w:num>
  <w:num w:numId="43" w16cid:durableId="155852773">
    <w:abstractNumId w:val="37"/>
  </w:num>
  <w:num w:numId="44" w16cid:durableId="1281840883">
    <w:abstractNumId w:val="36"/>
  </w:num>
  <w:num w:numId="45" w16cid:durableId="1934974276">
    <w:abstractNumId w:val="24"/>
  </w:num>
  <w:num w:numId="46" w16cid:durableId="1105467531">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C4948"/>
    <w:rsid w:val="00006556"/>
    <w:rsid w:val="00012191"/>
    <w:rsid w:val="000161B6"/>
    <w:rsid w:val="0002480C"/>
    <w:rsid w:val="00027F20"/>
    <w:rsid w:val="00034468"/>
    <w:rsid w:val="0003619A"/>
    <w:rsid w:val="000413FE"/>
    <w:rsid w:val="00052FE8"/>
    <w:rsid w:val="00057617"/>
    <w:rsid w:val="00066F97"/>
    <w:rsid w:val="00067FCE"/>
    <w:rsid w:val="000836E3"/>
    <w:rsid w:val="00085B0D"/>
    <w:rsid w:val="00087465"/>
    <w:rsid w:val="00090421"/>
    <w:rsid w:val="0009292C"/>
    <w:rsid w:val="00094E74"/>
    <w:rsid w:val="000A1215"/>
    <w:rsid w:val="000A5CF3"/>
    <w:rsid w:val="000C306E"/>
    <w:rsid w:val="000C766E"/>
    <w:rsid w:val="000D605E"/>
    <w:rsid w:val="000E3E63"/>
    <w:rsid w:val="000F7721"/>
    <w:rsid w:val="00100139"/>
    <w:rsid w:val="00100426"/>
    <w:rsid w:val="00110067"/>
    <w:rsid w:val="00123FD4"/>
    <w:rsid w:val="0013068D"/>
    <w:rsid w:val="001356E1"/>
    <w:rsid w:val="00151B32"/>
    <w:rsid w:val="00164471"/>
    <w:rsid w:val="001719F3"/>
    <w:rsid w:val="0017796A"/>
    <w:rsid w:val="00180338"/>
    <w:rsid w:val="00182562"/>
    <w:rsid w:val="00183388"/>
    <w:rsid w:val="00193D72"/>
    <w:rsid w:val="001A6DAF"/>
    <w:rsid w:val="001A7F18"/>
    <w:rsid w:val="001C3554"/>
    <w:rsid w:val="001C4B35"/>
    <w:rsid w:val="001C6EBC"/>
    <w:rsid w:val="001E0B73"/>
    <w:rsid w:val="001E67EB"/>
    <w:rsid w:val="001E794E"/>
    <w:rsid w:val="001F3662"/>
    <w:rsid w:val="001F7092"/>
    <w:rsid w:val="002127C8"/>
    <w:rsid w:val="00221CEA"/>
    <w:rsid w:val="00242164"/>
    <w:rsid w:val="00243D90"/>
    <w:rsid w:val="00246D4A"/>
    <w:rsid w:val="002526FC"/>
    <w:rsid w:val="00256646"/>
    <w:rsid w:val="00272F17"/>
    <w:rsid w:val="0028052E"/>
    <w:rsid w:val="00291E55"/>
    <w:rsid w:val="0029575C"/>
    <w:rsid w:val="002A3F6D"/>
    <w:rsid w:val="002B19FF"/>
    <w:rsid w:val="002B38BE"/>
    <w:rsid w:val="002B53EF"/>
    <w:rsid w:val="002B6D14"/>
    <w:rsid w:val="002B78BB"/>
    <w:rsid w:val="002C667A"/>
    <w:rsid w:val="002E0FCA"/>
    <w:rsid w:val="002E7D1D"/>
    <w:rsid w:val="0030558B"/>
    <w:rsid w:val="00311EA6"/>
    <w:rsid w:val="00321859"/>
    <w:rsid w:val="00327E67"/>
    <w:rsid w:val="00333DE0"/>
    <w:rsid w:val="00340452"/>
    <w:rsid w:val="003459C1"/>
    <w:rsid w:val="00366743"/>
    <w:rsid w:val="00376FE7"/>
    <w:rsid w:val="00380D48"/>
    <w:rsid w:val="00383B67"/>
    <w:rsid w:val="00395C05"/>
    <w:rsid w:val="003A2928"/>
    <w:rsid w:val="003B6BF6"/>
    <w:rsid w:val="003C14BB"/>
    <w:rsid w:val="003C4948"/>
    <w:rsid w:val="003C4C0D"/>
    <w:rsid w:val="003C520B"/>
    <w:rsid w:val="003C715A"/>
    <w:rsid w:val="003D282A"/>
    <w:rsid w:val="003D33AF"/>
    <w:rsid w:val="003D5042"/>
    <w:rsid w:val="003D5D3A"/>
    <w:rsid w:val="003D632F"/>
    <w:rsid w:val="003E1290"/>
    <w:rsid w:val="003E4058"/>
    <w:rsid w:val="003E4A2B"/>
    <w:rsid w:val="00402BF3"/>
    <w:rsid w:val="0040690D"/>
    <w:rsid w:val="00407D21"/>
    <w:rsid w:val="00412846"/>
    <w:rsid w:val="0042023E"/>
    <w:rsid w:val="00420454"/>
    <w:rsid w:val="00431D56"/>
    <w:rsid w:val="00452815"/>
    <w:rsid w:val="004622EE"/>
    <w:rsid w:val="00463889"/>
    <w:rsid w:val="00470812"/>
    <w:rsid w:val="004742DF"/>
    <w:rsid w:val="00484EED"/>
    <w:rsid w:val="00490AF7"/>
    <w:rsid w:val="00495131"/>
    <w:rsid w:val="00497BFB"/>
    <w:rsid w:val="004A0C62"/>
    <w:rsid w:val="004A1326"/>
    <w:rsid w:val="004A13F5"/>
    <w:rsid w:val="004B1B28"/>
    <w:rsid w:val="004B2ACF"/>
    <w:rsid w:val="004C7D90"/>
    <w:rsid w:val="004E5623"/>
    <w:rsid w:val="004E7189"/>
    <w:rsid w:val="0050501B"/>
    <w:rsid w:val="005318B1"/>
    <w:rsid w:val="005608DA"/>
    <w:rsid w:val="00564925"/>
    <w:rsid w:val="00565B51"/>
    <w:rsid w:val="00584EB0"/>
    <w:rsid w:val="005864D9"/>
    <w:rsid w:val="00596FEC"/>
    <w:rsid w:val="005C2E91"/>
    <w:rsid w:val="005F2039"/>
    <w:rsid w:val="005F2821"/>
    <w:rsid w:val="0060415F"/>
    <w:rsid w:val="00604F7D"/>
    <w:rsid w:val="00606017"/>
    <w:rsid w:val="00612E05"/>
    <w:rsid w:val="006163D3"/>
    <w:rsid w:val="00617BA9"/>
    <w:rsid w:val="006206CA"/>
    <w:rsid w:val="0063116F"/>
    <w:rsid w:val="00631BD2"/>
    <w:rsid w:val="00636457"/>
    <w:rsid w:val="006449F1"/>
    <w:rsid w:val="006539FF"/>
    <w:rsid w:val="00655A2A"/>
    <w:rsid w:val="006576C4"/>
    <w:rsid w:val="006603F7"/>
    <w:rsid w:val="0067613D"/>
    <w:rsid w:val="0067642B"/>
    <w:rsid w:val="00693FB0"/>
    <w:rsid w:val="00694AD0"/>
    <w:rsid w:val="006A3166"/>
    <w:rsid w:val="006B1063"/>
    <w:rsid w:val="006B1263"/>
    <w:rsid w:val="006B78F4"/>
    <w:rsid w:val="006C3B25"/>
    <w:rsid w:val="006E2668"/>
    <w:rsid w:val="006E5855"/>
    <w:rsid w:val="006E601F"/>
    <w:rsid w:val="00701325"/>
    <w:rsid w:val="0071288E"/>
    <w:rsid w:val="00714510"/>
    <w:rsid w:val="00723017"/>
    <w:rsid w:val="00730845"/>
    <w:rsid w:val="00733655"/>
    <w:rsid w:val="007412F5"/>
    <w:rsid w:val="00747850"/>
    <w:rsid w:val="0075527C"/>
    <w:rsid w:val="00755C18"/>
    <w:rsid w:val="007745D5"/>
    <w:rsid w:val="00774F8E"/>
    <w:rsid w:val="0077521F"/>
    <w:rsid w:val="00782BC9"/>
    <w:rsid w:val="007851F6"/>
    <w:rsid w:val="007A2EAE"/>
    <w:rsid w:val="007A4809"/>
    <w:rsid w:val="007A66E1"/>
    <w:rsid w:val="007C6D3F"/>
    <w:rsid w:val="007F47EA"/>
    <w:rsid w:val="007F4F29"/>
    <w:rsid w:val="008033DC"/>
    <w:rsid w:val="00803706"/>
    <w:rsid w:val="00806B2C"/>
    <w:rsid w:val="00807515"/>
    <w:rsid w:val="00814EA1"/>
    <w:rsid w:val="008200BA"/>
    <w:rsid w:val="008235CD"/>
    <w:rsid w:val="00823633"/>
    <w:rsid w:val="0083766A"/>
    <w:rsid w:val="008451E5"/>
    <w:rsid w:val="0085483E"/>
    <w:rsid w:val="00855C3D"/>
    <w:rsid w:val="00872618"/>
    <w:rsid w:val="008953B9"/>
    <w:rsid w:val="008A0BA8"/>
    <w:rsid w:val="008A14E1"/>
    <w:rsid w:val="008A5A03"/>
    <w:rsid w:val="008A6507"/>
    <w:rsid w:val="008A7424"/>
    <w:rsid w:val="008C6574"/>
    <w:rsid w:val="008D549C"/>
    <w:rsid w:val="009202CB"/>
    <w:rsid w:val="00932BC0"/>
    <w:rsid w:val="00942BFD"/>
    <w:rsid w:val="00944D25"/>
    <w:rsid w:val="00945C34"/>
    <w:rsid w:val="00945D1E"/>
    <w:rsid w:val="009556CC"/>
    <w:rsid w:val="00956D67"/>
    <w:rsid w:val="00960FD1"/>
    <w:rsid w:val="00963AEE"/>
    <w:rsid w:val="00975D2B"/>
    <w:rsid w:val="00987E18"/>
    <w:rsid w:val="00987EFA"/>
    <w:rsid w:val="0099152C"/>
    <w:rsid w:val="00997E71"/>
    <w:rsid w:val="009C0B68"/>
    <w:rsid w:val="009C2D2B"/>
    <w:rsid w:val="009D35D2"/>
    <w:rsid w:val="009E4B20"/>
    <w:rsid w:val="009E6C2D"/>
    <w:rsid w:val="009E7BC4"/>
    <w:rsid w:val="009F365F"/>
    <w:rsid w:val="009F4794"/>
    <w:rsid w:val="00A11034"/>
    <w:rsid w:val="00A14974"/>
    <w:rsid w:val="00A2458E"/>
    <w:rsid w:val="00A26003"/>
    <w:rsid w:val="00A568B2"/>
    <w:rsid w:val="00A5788A"/>
    <w:rsid w:val="00A62160"/>
    <w:rsid w:val="00A6478B"/>
    <w:rsid w:val="00A96DCD"/>
    <w:rsid w:val="00AD717C"/>
    <w:rsid w:val="00AD744A"/>
    <w:rsid w:val="00B07702"/>
    <w:rsid w:val="00B42FA2"/>
    <w:rsid w:val="00B436BC"/>
    <w:rsid w:val="00B50333"/>
    <w:rsid w:val="00B53A86"/>
    <w:rsid w:val="00B56F02"/>
    <w:rsid w:val="00B612B8"/>
    <w:rsid w:val="00B7004F"/>
    <w:rsid w:val="00B77CDA"/>
    <w:rsid w:val="00B803E9"/>
    <w:rsid w:val="00B86015"/>
    <w:rsid w:val="00B9156A"/>
    <w:rsid w:val="00B96DF7"/>
    <w:rsid w:val="00BA5576"/>
    <w:rsid w:val="00BB021E"/>
    <w:rsid w:val="00BB1225"/>
    <w:rsid w:val="00BB300E"/>
    <w:rsid w:val="00BB4CCB"/>
    <w:rsid w:val="00BB60C2"/>
    <w:rsid w:val="00BE6A59"/>
    <w:rsid w:val="00C107C3"/>
    <w:rsid w:val="00C11FCC"/>
    <w:rsid w:val="00C139DC"/>
    <w:rsid w:val="00C17B85"/>
    <w:rsid w:val="00C218B5"/>
    <w:rsid w:val="00C35B6C"/>
    <w:rsid w:val="00C37B90"/>
    <w:rsid w:val="00C45056"/>
    <w:rsid w:val="00C6050A"/>
    <w:rsid w:val="00C64868"/>
    <w:rsid w:val="00C758C6"/>
    <w:rsid w:val="00C95E39"/>
    <w:rsid w:val="00CA69AE"/>
    <w:rsid w:val="00CB287C"/>
    <w:rsid w:val="00CC4AAB"/>
    <w:rsid w:val="00CC7D5D"/>
    <w:rsid w:val="00CE4A95"/>
    <w:rsid w:val="00CE6313"/>
    <w:rsid w:val="00CF06E6"/>
    <w:rsid w:val="00CF3B40"/>
    <w:rsid w:val="00D0554B"/>
    <w:rsid w:val="00D11910"/>
    <w:rsid w:val="00D3070B"/>
    <w:rsid w:val="00D5751E"/>
    <w:rsid w:val="00D65514"/>
    <w:rsid w:val="00D67508"/>
    <w:rsid w:val="00D75D59"/>
    <w:rsid w:val="00D85FC9"/>
    <w:rsid w:val="00D946AF"/>
    <w:rsid w:val="00D94AF5"/>
    <w:rsid w:val="00DC1322"/>
    <w:rsid w:val="00DC4E68"/>
    <w:rsid w:val="00DD1663"/>
    <w:rsid w:val="00DD30CA"/>
    <w:rsid w:val="00DD3D5B"/>
    <w:rsid w:val="00DD453D"/>
    <w:rsid w:val="00DD5479"/>
    <w:rsid w:val="00DF571E"/>
    <w:rsid w:val="00E05C2E"/>
    <w:rsid w:val="00E2732E"/>
    <w:rsid w:val="00E30B68"/>
    <w:rsid w:val="00E36A25"/>
    <w:rsid w:val="00E47A09"/>
    <w:rsid w:val="00E56ECA"/>
    <w:rsid w:val="00E6003D"/>
    <w:rsid w:val="00E649E3"/>
    <w:rsid w:val="00E74853"/>
    <w:rsid w:val="00E90163"/>
    <w:rsid w:val="00E95DD1"/>
    <w:rsid w:val="00EB3169"/>
    <w:rsid w:val="00EB47CE"/>
    <w:rsid w:val="00EC218D"/>
    <w:rsid w:val="00EC4A76"/>
    <w:rsid w:val="00EE2C9A"/>
    <w:rsid w:val="00EE6FE1"/>
    <w:rsid w:val="00EF0F30"/>
    <w:rsid w:val="00F20ABE"/>
    <w:rsid w:val="00F239BD"/>
    <w:rsid w:val="00F31785"/>
    <w:rsid w:val="00F31F5C"/>
    <w:rsid w:val="00F3547E"/>
    <w:rsid w:val="00F40F0B"/>
    <w:rsid w:val="00F42CA6"/>
    <w:rsid w:val="00F52DD7"/>
    <w:rsid w:val="00F531C2"/>
    <w:rsid w:val="00F572BC"/>
    <w:rsid w:val="00F57539"/>
    <w:rsid w:val="00F66E0C"/>
    <w:rsid w:val="00F72146"/>
    <w:rsid w:val="00F80F25"/>
    <w:rsid w:val="00F83C5C"/>
    <w:rsid w:val="00FB1EA6"/>
    <w:rsid w:val="00FB5A03"/>
    <w:rsid w:val="00FB5BE2"/>
    <w:rsid w:val="00FC304E"/>
    <w:rsid w:val="00FC718C"/>
    <w:rsid w:val="00FE2B07"/>
    <w:rsid w:val="00FE6B3F"/>
    <w:rsid w:val="00FF48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1BCA0F"/>
  <w15:docId w15:val="{C13BD243-463B-4681-9E51-373D9DB48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7E18"/>
  </w:style>
  <w:style w:type="paragraph" w:styleId="Nagwek1">
    <w:name w:val="heading 1"/>
    <w:basedOn w:val="Normalny"/>
    <w:next w:val="Normalny"/>
    <w:link w:val="Nagwek1Znak"/>
    <w:qFormat/>
    <w:rsid w:val="00180338"/>
    <w:pPr>
      <w:keepNext/>
      <w:spacing w:after="0" w:line="240" w:lineRule="auto"/>
      <w:outlineLvl w:val="0"/>
    </w:pPr>
    <w:rPr>
      <w:rFonts w:ascii="Arial" w:eastAsia="Times New Roman" w:hAnsi="Arial" w:cs="Times New Roman"/>
      <w:sz w:val="24"/>
      <w:szCs w:val="20"/>
      <w:lang w:eastAsia="pl-PL"/>
    </w:rPr>
  </w:style>
  <w:style w:type="paragraph" w:styleId="Nagwek4">
    <w:name w:val="heading 4"/>
    <w:basedOn w:val="Normalny"/>
    <w:next w:val="Normalny"/>
    <w:link w:val="Nagwek4Znak"/>
    <w:uiPriority w:val="9"/>
    <w:semiHidden/>
    <w:unhideWhenUsed/>
    <w:qFormat/>
    <w:rsid w:val="00975D2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6">
    <w:name w:val="heading 6"/>
    <w:basedOn w:val="Normalny"/>
    <w:next w:val="Normalny"/>
    <w:link w:val="Nagwek6Znak"/>
    <w:uiPriority w:val="9"/>
    <w:semiHidden/>
    <w:unhideWhenUsed/>
    <w:qFormat/>
    <w:rsid w:val="00975D2B"/>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6206C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6206CA"/>
    <w:rPr>
      <w:color w:val="0000FF"/>
      <w:u w:val="single"/>
    </w:rPr>
  </w:style>
  <w:style w:type="paragraph" w:styleId="Nagwek">
    <w:name w:val="header"/>
    <w:basedOn w:val="Normalny"/>
    <w:link w:val="NagwekZnak"/>
    <w:uiPriority w:val="99"/>
    <w:unhideWhenUsed/>
    <w:rsid w:val="003D33A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33AF"/>
  </w:style>
  <w:style w:type="paragraph" w:styleId="Stopka">
    <w:name w:val="footer"/>
    <w:basedOn w:val="Normalny"/>
    <w:link w:val="StopkaZnak"/>
    <w:uiPriority w:val="99"/>
    <w:unhideWhenUsed/>
    <w:rsid w:val="003D33A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33AF"/>
  </w:style>
  <w:style w:type="paragraph" w:styleId="Akapitzlist">
    <w:name w:val="List Paragraph"/>
    <w:basedOn w:val="Normalny"/>
    <w:uiPriority w:val="34"/>
    <w:qFormat/>
    <w:rsid w:val="003D33AF"/>
    <w:pPr>
      <w:spacing w:after="200" w:line="276" w:lineRule="auto"/>
      <w:ind w:left="720"/>
      <w:contextualSpacing/>
    </w:pPr>
  </w:style>
  <w:style w:type="table" w:styleId="Tabela-Siatka">
    <w:name w:val="Table Grid"/>
    <w:basedOn w:val="Standardowy"/>
    <w:uiPriority w:val="59"/>
    <w:rsid w:val="003D33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zmianka1">
    <w:name w:val="Wzmianka1"/>
    <w:basedOn w:val="Domylnaczcionkaakapitu"/>
    <w:uiPriority w:val="99"/>
    <w:semiHidden/>
    <w:unhideWhenUsed/>
    <w:rsid w:val="00E56ECA"/>
    <w:rPr>
      <w:color w:val="2B579A"/>
      <w:shd w:val="clear" w:color="auto" w:fill="E6E6E6"/>
    </w:rPr>
  </w:style>
  <w:style w:type="paragraph" w:styleId="Tytu">
    <w:name w:val="Title"/>
    <w:basedOn w:val="Normalny"/>
    <w:link w:val="TytuZnak"/>
    <w:qFormat/>
    <w:rsid w:val="00C758C6"/>
    <w:pPr>
      <w:spacing w:after="0" w:line="240" w:lineRule="auto"/>
      <w:jc w:val="center"/>
    </w:pPr>
    <w:rPr>
      <w:rFonts w:ascii="Arial" w:eastAsia="Times New Roman" w:hAnsi="Arial" w:cs="Times New Roman"/>
      <w:b/>
      <w:sz w:val="40"/>
      <w:szCs w:val="20"/>
      <w:lang w:eastAsia="pl-PL"/>
    </w:rPr>
  </w:style>
  <w:style w:type="character" w:customStyle="1" w:styleId="TytuZnak">
    <w:name w:val="Tytuł Znak"/>
    <w:basedOn w:val="Domylnaczcionkaakapitu"/>
    <w:link w:val="Tytu"/>
    <w:rsid w:val="00C758C6"/>
    <w:rPr>
      <w:rFonts w:ascii="Arial" w:eastAsia="Times New Roman" w:hAnsi="Arial" w:cs="Times New Roman"/>
      <w:b/>
      <w:sz w:val="40"/>
      <w:szCs w:val="20"/>
      <w:lang w:eastAsia="pl-PL"/>
    </w:rPr>
  </w:style>
  <w:style w:type="paragraph" w:styleId="Tekstpodstawowy">
    <w:name w:val="Body Text"/>
    <w:basedOn w:val="Normalny"/>
    <w:link w:val="TekstpodstawowyZnak"/>
    <w:semiHidden/>
    <w:rsid w:val="009F4794"/>
    <w:pPr>
      <w:spacing w:after="0" w:line="240" w:lineRule="auto"/>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semiHidden/>
    <w:rsid w:val="009F4794"/>
    <w:rPr>
      <w:rFonts w:ascii="Times New Roman" w:eastAsia="Times New Roman" w:hAnsi="Times New Roman" w:cs="Times New Roman"/>
      <w:sz w:val="20"/>
      <w:szCs w:val="20"/>
    </w:rPr>
  </w:style>
  <w:style w:type="character" w:customStyle="1" w:styleId="Nagwek1Znak">
    <w:name w:val="Nagłówek 1 Znak"/>
    <w:basedOn w:val="Domylnaczcionkaakapitu"/>
    <w:link w:val="Nagwek1"/>
    <w:rsid w:val="00180338"/>
    <w:rPr>
      <w:rFonts w:ascii="Arial" w:eastAsia="Times New Roman" w:hAnsi="Arial" w:cs="Times New Roman"/>
      <w:sz w:val="24"/>
      <w:szCs w:val="20"/>
      <w:lang w:eastAsia="pl-PL"/>
    </w:rPr>
  </w:style>
  <w:style w:type="character" w:customStyle="1" w:styleId="Nagwek4Znak">
    <w:name w:val="Nagłówek 4 Znak"/>
    <w:basedOn w:val="Domylnaczcionkaakapitu"/>
    <w:link w:val="Nagwek4"/>
    <w:uiPriority w:val="9"/>
    <w:semiHidden/>
    <w:rsid w:val="00975D2B"/>
    <w:rPr>
      <w:rFonts w:asciiTheme="majorHAnsi" w:eastAsiaTheme="majorEastAsia" w:hAnsiTheme="majorHAnsi" w:cstheme="majorBidi"/>
      <w:i/>
      <w:iCs/>
      <w:color w:val="2F5496" w:themeColor="accent1" w:themeShade="BF"/>
    </w:rPr>
  </w:style>
  <w:style w:type="character" w:customStyle="1" w:styleId="Nagwek6Znak">
    <w:name w:val="Nagłówek 6 Znak"/>
    <w:basedOn w:val="Domylnaczcionkaakapitu"/>
    <w:link w:val="Nagwek6"/>
    <w:uiPriority w:val="9"/>
    <w:semiHidden/>
    <w:rsid w:val="00975D2B"/>
    <w:rPr>
      <w:rFonts w:asciiTheme="majorHAnsi" w:eastAsiaTheme="majorEastAsia" w:hAnsiTheme="majorHAnsi" w:cstheme="majorBidi"/>
      <w:color w:val="1F3763" w:themeColor="accent1" w:themeShade="7F"/>
    </w:rPr>
  </w:style>
  <w:style w:type="paragraph" w:customStyle="1" w:styleId="Standard">
    <w:name w:val="Standard"/>
    <w:rsid w:val="00975D2B"/>
    <w:pPr>
      <w:widowControl w:val="0"/>
      <w:spacing w:after="0" w:line="240" w:lineRule="auto"/>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F0F3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F0F30"/>
    <w:rPr>
      <w:rFonts w:ascii="Tahoma" w:hAnsi="Tahoma" w:cs="Tahoma"/>
      <w:sz w:val="16"/>
      <w:szCs w:val="16"/>
    </w:rPr>
  </w:style>
  <w:style w:type="paragraph" w:styleId="Tekstpodstawowy2">
    <w:name w:val="Body Text 2"/>
    <w:basedOn w:val="Normalny"/>
    <w:link w:val="Tekstpodstawowy2Znak"/>
    <w:rsid w:val="003C14BB"/>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3C14BB"/>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3C14BB"/>
    <w:pPr>
      <w:suppressAutoHyphens/>
      <w:spacing w:after="0" w:line="240" w:lineRule="auto"/>
      <w:ind w:left="3969"/>
    </w:pPr>
    <w:rPr>
      <w:rFonts w:ascii="Arial" w:eastAsia="Times New Roman" w:hAnsi="Arial" w:cs="Times New Roman"/>
      <w:b/>
      <w:sz w:val="24"/>
      <w:szCs w:val="20"/>
      <w:lang w:eastAsia="ar-SA"/>
    </w:rPr>
  </w:style>
  <w:style w:type="paragraph" w:styleId="Bezodstpw">
    <w:name w:val="No Spacing"/>
    <w:uiPriority w:val="1"/>
    <w:qFormat/>
    <w:rsid w:val="00604F7D"/>
    <w:pPr>
      <w:spacing w:after="0" w:line="240" w:lineRule="auto"/>
    </w:pPr>
  </w:style>
  <w:style w:type="paragraph" w:styleId="Tekstpodstawowywcity">
    <w:name w:val="Body Text Indent"/>
    <w:basedOn w:val="Normalny"/>
    <w:link w:val="TekstpodstawowywcityZnak"/>
    <w:uiPriority w:val="99"/>
    <w:semiHidden/>
    <w:unhideWhenUsed/>
    <w:rsid w:val="003459C1"/>
    <w:pPr>
      <w:spacing w:after="120"/>
      <w:ind w:left="283"/>
    </w:pPr>
  </w:style>
  <w:style w:type="character" w:customStyle="1" w:styleId="TekstpodstawowywcityZnak">
    <w:name w:val="Tekst podstawowy wcięty Znak"/>
    <w:basedOn w:val="Domylnaczcionkaakapitu"/>
    <w:link w:val="Tekstpodstawowywcity"/>
    <w:uiPriority w:val="99"/>
    <w:semiHidden/>
    <w:rsid w:val="003459C1"/>
  </w:style>
  <w:style w:type="paragraph" w:customStyle="1" w:styleId="Tekstpodstawowy31">
    <w:name w:val="Tekst podstawowy 31"/>
    <w:basedOn w:val="Normalny"/>
    <w:rsid w:val="003459C1"/>
    <w:pPr>
      <w:widowControl w:val="0"/>
      <w:suppressAutoHyphens/>
      <w:spacing w:after="0" w:line="240" w:lineRule="auto"/>
      <w:jc w:val="both"/>
    </w:pPr>
    <w:rPr>
      <w:rFonts w:ascii="Times New Roman" w:eastAsia="SimSun" w:hAnsi="Times New Roman" w:cs="Mangal"/>
      <w:b/>
      <w:bCs/>
      <w:kern w:val="1"/>
      <w:sz w:val="28"/>
      <w:szCs w:val="28"/>
      <w:lang w:eastAsia="hi-IN" w:bidi="hi-IN"/>
    </w:rPr>
  </w:style>
  <w:style w:type="character" w:customStyle="1" w:styleId="Nierozpoznanawzmianka1">
    <w:name w:val="Nierozpoznana wzmianka1"/>
    <w:basedOn w:val="Domylnaczcionkaakapitu"/>
    <w:uiPriority w:val="99"/>
    <w:semiHidden/>
    <w:unhideWhenUsed/>
    <w:rsid w:val="00CB287C"/>
    <w:rPr>
      <w:color w:val="808080"/>
      <w:shd w:val="clear" w:color="auto" w:fill="E6E6E6"/>
    </w:rPr>
  </w:style>
  <w:style w:type="paragraph" w:customStyle="1" w:styleId="Domylnie">
    <w:name w:val="Domyślnie"/>
    <w:rsid w:val="006A3166"/>
    <w:pPr>
      <w:widowControl w:val="0"/>
      <w:autoSpaceDE w:val="0"/>
      <w:autoSpaceDN w:val="0"/>
      <w:adjustRightInd w:val="0"/>
      <w:spacing w:after="0" w:line="240" w:lineRule="auto"/>
    </w:pPr>
    <w:rPr>
      <w:rFonts w:ascii="Nimbus Roman No9 L" w:eastAsia="Times New Roman" w:hAnsi="Times New Roman" w:cs="Times New Roman"/>
      <w:sz w:val="24"/>
      <w:szCs w:val="24"/>
    </w:rPr>
  </w:style>
  <w:style w:type="paragraph" w:customStyle="1" w:styleId="xmsolistparagraph">
    <w:name w:val="x_msolistparagraph"/>
    <w:basedOn w:val="Normalny"/>
    <w:rsid w:val="00BB122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9202CB"/>
    <w:pPr>
      <w:spacing w:after="0" w:line="240" w:lineRule="auto"/>
    </w:pPr>
  </w:style>
  <w:style w:type="character" w:styleId="Odwoaniedokomentarza">
    <w:name w:val="annotation reference"/>
    <w:basedOn w:val="Domylnaczcionkaakapitu"/>
    <w:uiPriority w:val="99"/>
    <w:semiHidden/>
    <w:unhideWhenUsed/>
    <w:rsid w:val="00B56F02"/>
    <w:rPr>
      <w:sz w:val="16"/>
      <w:szCs w:val="16"/>
    </w:rPr>
  </w:style>
  <w:style w:type="paragraph" w:styleId="Tekstkomentarza">
    <w:name w:val="annotation text"/>
    <w:basedOn w:val="Normalny"/>
    <w:link w:val="TekstkomentarzaZnak"/>
    <w:uiPriority w:val="99"/>
    <w:unhideWhenUsed/>
    <w:rsid w:val="00B56F02"/>
    <w:pPr>
      <w:spacing w:line="240" w:lineRule="auto"/>
    </w:pPr>
    <w:rPr>
      <w:sz w:val="20"/>
      <w:szCs w:val="20"/>
    </w:rPr>
  </w:style>
  <w:style w:type="character" w:customStyle="1" w:styleId="TekstkomentarzaZnak">
    <w:name w:val="Tekst komentarza Znak"/>
    <w:basedOn w:val="Domylnaczcionkaakapitu"/>
    <w:link w:val="Tekstkomentarza"/>
    <w:uiPriority w:val="99"/>
    <w:rsid w:val="00B56F02"/>
    <w:rPr>
      <w:sz w:val="20"/>
      <w:szCs w:val="20"/>
    </w:rPr>
  </w:style>
  <w:style w:type="paragraph" w:styleId="Tematkomentarza">
    <w:name w:val="annotation subject"/>
    <w:basedOn w:val="Tekstkomentarza"/>
    <w:next w:val="Tekstkomentarza"/>
    <w:link w:val="TematkomentarzaZnak"/>
    <w:uiPriority w:val="99"/>
    <w:semiHidden/>
    <w:unhideWhenUsed/>
    <w:rsid w:val="00B56F02"/>
    <w:rPr>
      <w:b/>
      <w:bCs/>
    </w:rPr>
  </w:style>
  <w:style w:type="character" w:customStyle="1" w:styleId="TematkomentarzaZnak">
    <w:name w:val="Temat komentarza Znak"/>
    <w:basedOn w:val="TekstkomentarzaZnak"/>
    <w:link w:val="Tematkomentarza"/>
    <w:uiPriority w:val="99"/>
    <w:semiHidden/>
    <w:rsid w:val="00B56F02"/>
    <w:rPr>
      <w:b/>
      <w:bCs/>
      <w:sz w:val="20"/>
      <w:szCs w:val="20"/>
    </w:rPr>
  </w:style>
  <w:style w:type="paragraph" w:styleId="Tekstprzypisudolnego">
    <w:name w:val="footnote text"/>
    <w:basedOn w:val="Normalny"/>
    <w:link w:val="TekstprzypisudolnegoZnak"/>
    <w:uiPriority w:val="99"/>
    <w:semiHidden/>
    <w:unhideWhenUsed/>
    <w:rsid w:val="00F52DD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52DD7"/>
    <w:rPr>
      <w:sz w:val="20"/>
      <w:szCs w:val="20"/>
    </w:rPr>
  </w:style>
  <w:style w:type="character" w:styleId="Odwoanieprzypisudolnego">
    <w:name w:val="footnote reference"/>
    <w:basedOn w:val="Domylnaczcionkaakapitu"/>
    <w:uiPriority w:val="99"/>
    <w:semiHidden/>
    <w:unhideWhenUsed/>
    <w:rsid w:val="00F52D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749420">
      <w:bodyDiv w:val="1"/>
      <w:marLeft w:val="0"/>
      <w:marRight w:val="0"/>
      <w:marTop w:val="0"/>
      <w:marBottom w:val="0"/>
      <w:divBdr>
        <w:top w:val="none" w:sz="0" w:space="0" w:color="auto"/>
        <w:left w:val="none" w:sz="0" w:space="0" w:color="auto"/>
        <w:bottom w:val="none" w:sz="0" w:space="0" w:color="auto"/>
        <w:right w:val="none" w:sz="0" w:space="0" w:color="auto"/>
      </w:divBdr>
    </w:div>
    <w:div w:id="1773742704">
      <w:bodyDiv w:val="1"/>
      <w:marLeft w:val="0"/>
      <w:marRight w:val="0"/>
      <w:marTop w:val="0"/>
      <w:marBottom w:val="0"/>
      <w:divBdr>
        <w:top w:val="none" w:sz="0" w:space="0" w:color="auto"/>
        <w:left w:val="none" w:sz="0" w:space="0" w:color="auto"/>
        <w:bottom w:val="none" w:sz="0" w:space="0" w:color="auto"/>
        <w:right w:val="none" w:sz="0" w:space="0" w:color="auto"/>
      </w:divBdr>
      <w:divsChild>
        <w:div w:id="2056269520">
          <w:marLeft w:val="0"/>
          <w:marRight w:val="0"/>
          <w:marTop w:val="0"/>
          <w:marBottom w:val="0"/>
          <w:divBdr>
            <w:top w:val="none" w:sz="0" w:space="0" w:color="auto"/>
            <w:left w:val="none" w:sz="0" w:space="0" w:color="auto"/>
            <w:bottom w:val="none" w:sz="0" w:space="0" w:color="auto"/>
            <w:right w:val="none" w:sz="0" w:space="0" w:color="auto"/>
          </w:divBdr>
        </w:div>
        <w:div w:id="2077702524">
          <w:marLeft w:val="0"/>
          <w:marRight w:val="0"/>
          <w:marTop w:val="0"/>
          <w:marBottom w:val="0"/>
          <w:divBdr>
            <w:top w:val="none" w:sz="0" w:space="0" w:color="auto"/>
            <w:left w:val="none" w:sz="0" w:space="0" w:color="auto"/>
            <w:bottom w:val="none" w:sz="0" w:space="0" w:color="auto"/>
            <w:right w:val="none" w:sz="0" w:space="0" w:color="auto"/>
          </w:divBdr>
        </w:div>
      </w:divsChild>
    </w:div>
    <w:div w:id="2012637721">
      <w:bodyDiv w:val="1"/>
      <w:marLeft w:val="0"/>
      <w:marRight w:val="0"/>
      <w:marTop w:val="0"/>
      <w:marBottom w:val="0"/>
      <w:divBdr>
        <w:top w:val="none" w:sz="0" w:space="0" w:color="auto"/>
        <w:left w:val="none" w:sz="0" w:space="0" w:color="auto"/>
        <w:bottom w:val="none" w:sz="0" w:space="0" w:color="auto"/>
        <w:right w:val="none" w:sz="0" w:space="0" w:color="auto"/>
      </w:divBdr>
      <w:divsChild>
        <w:div w:id="914165685">
          <w:marLeft w:val="0"/>
          <w:marRight w:val="0"/>
          <w:marTop w:val="0"/>
          <w:marBottom w:val="0"/>
          <w:divBdr>
            <w:top w:val="none" w:sz="0" w:space="0" w:color="auto"/>
            <w:left w:val="none" w:sz="0" w:space="0" w:color="auto"/>
            <w:bottom w:val="none" w:sz="0" w:space="0" w:color="auto"/>
            <w:right w:val="none" w:sz="0" w:space="0" w:color="auto"/>
          </w:divBdr>
        </w:div>
        <w:div w:id="766006024">
          <w:marLeft w:val="0"/>
          <w:marRight w:val="0"/>
          <w:marTop w:val="0"/>
          <w:marBottom w:val="0"/>
          <w:divBdr>
            <w:top w:val="none" w:sz="0" w:space="0" w:color="auto"/>
            <w:left w:val="none" w:sz="0" w:space="0" w:color="auto"/>
            <w:bottom w:val="none" w:sz="0" w:space="0" w:color="auto"/>
            <w:right w:val="none" w:sz="0" w:space="0" w:color="auto"/>
          </w:divBdr>
        </w:div>
      </w:divsChild>
    </w:div>
    <w:div w:id="206433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077C6-58AA-4EAC-875B-0FC772B9E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14</Pages>
  <Words>5216</Words>
  <Characters>31296</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Gmina Miasto Szczecin</Company>
  <LinksUpToDate>false</LinksUpToDate>
  <CharactersWithSpaces>36440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DYREKTOR</dc:creator>
  <cp:lastModifiedBy>Wojciech Bereszko</cp:lastModifiedBy>
  <cp:revision>7</cp:revision>
  <cp:lastPrinted>2024-08-20T11:49:00Z</cp:lastPrinted>
  <dcterms:created xsi:type="dcterms:W3CDTF">2024-09-25T08:47:00Z</dcterms:created>
  <dcterms:modified xsi:type="dcterms:W3CDTF">2025-06-23T07:49:00Z</dcterms:modified>
</cp:coreProperties>
</file>